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9E135C" w14:textId="77777777" w:rsidR="006C038C" w:rsidRPr="00C8003B" w:rsidRDefault="006C038C" w:rsidP="006C038C">
      <w:pPr>
        <w:pStyle w:val="Heading7"/>
        <w:tabs>
          <w:tab w:val="left" w:pos="0"/>
        </w:tabs>
        <w:rPr>
          <w:rFonts w:asciiTheme="minorHAnsi" w:hAnsiTheme="minorHAnsi"/>
          <w:sz w:val="22"/>
          <w:szCs w:val="22"/>
        </w:rPr>
      </w:pPr>
      <w:r>
        <w:rPr>
          <w:rFonts w:asciiTheme="minorHAnsi" w:hAnsiTheme="minorHAnsi"/>
          <w:sz w:val="22"/>
          <w:szCs w:val="22"/>
        </w:rPr>
        <w:t>Algebra I A</w:t>
      </w:r>
      <w:r w:rsidRPr="00C8003B">
        <w:rPr>
          <w:rFonts w:asciiTheme="minorHAnsi" w:hAnsiTheme="minorHAnsi"/>
          <w:sz w:val="22"/>
          <w:szCs w:val="22"/>
        </w:rPr>
        <w:tab/>
      </w:r>
      <w:r w:rsidRPr="00C8003B">
        <w:rPr>
          <w:rFonts w:asciiTheme="minorHAnsi" w:hAnsiTheme="minorHAnsi"/>
          <w:sz w:val="22"/>
          <w:szCs w:val="22"/>
        </w:rPr>
        <w:tab/>
      </w:r>
      <w:r w:rsidRPr="00C8003B">
        <w:rPr>
          <w:rFonts w:asciiTheme="minorHAnsi" w:hAnsiTheme="minorHAnsi"/>
          <w:sz w:val="22"/>
          <w:szCs w:val="22"/>
        </w:rPr>
        <w:tab/>
      </w:r>
      <w:r w:rsidRPr="00C8003B">
        <w:rPr>
          <w:rFonts w:asciiTheme="minorHAnsi" w:hAnsiTheme="minorHAnsi"/>
          <w:sz w:val="22"/>
          <w:szCs w:val="22"/>
        </w:rPr>
        <w:tab/>
      </w:r>
      <w:r w:rsidRPr="00C8003B">
        <w:rPr>
          <w:rFonts w:asciiTheme="minorHAnsi" w:hAnsiTheme="minorHAnsi"/>
          <w:sz w:val="22"/>
          <w:szCs w:val="22"/>
        </w:rPr>
        <w:tab/>
      </w:r>
      <w:r w:rsidRPr="00C8003B">
        <w:rPr>
          <w:rFonts w:asciiTheme="minorHAnsi" w:hAnsiTheme="minorHAnsi"/>
          <w:sz w:val="22"/>
          <w:szCs w:val="22"/>
        </w:rPr>
        <w:tab/>
      </w:r>
      <w:r w:rsidRPr="00C8003B">
        <w:rPr>
          <w:rFonts w:asciiTheme="minorHAnsi" w:hAnsiTheme="minorHAnsi"/>
          <w:sz w:val="22"/>
          <w:szCs w:val="22"/>
        </w:rPr>
        <w:tab/>
        <w:t>Joelle Chall</w:t>
      </w:r>
    </w:p>
    <w:p w14:paraId="2F59834B" w14:textId="77777777" w:rsidR="006C038C" w:rsidRPr="00C8003B" w:rsidRDefault="006C038C" w:rsidP="006C038C">
      <w:pPr>
        <w:jc w:val="both"/>
        <w:rPr>
          <w:rFonts w:asciiTheme="minorHAnsi" w:hAnsiTheme="minorHAnsi"/>
          <w:sz w:val="22"/>
          <w:szCs w:val="22"/>
        </w:rPr>
        <w:sectPr w:rsidR="006C038C" w:rsidRPr="00C8003B">
          <w:pgSz w:w="12240" w:h="15840"/>
          <w:pgMar w:top="1440" w:right="1440" w:bottom="1440" w:left="1440" w:header="720" w:footer="720" w:gutter="0"/>
          <w:cols w:space="720"/>
          <w:docGrid w:linePitch="360"/>
        </w:sectPr>
      </w:pPr>
      <w:r w:rsidRPr="00C8003B">
        <w:rPr>
          <w:rFonts w:asciiTheme="minorHAnsi" w:hAnsiTheme="minorHAnsi"/>
          <w:sz w:val="22"/>
          <w:szCs w:val="22"/>
        </w:rPr>
        <w:t>2014 – 2015</w:t>
      </w:r>
      <w:r w:rsidRPr="00C8003B">
        <w:rPr>
          <w:rFonts w:asciiTheme="minorHAnsi" w:hAnsiTheme="minorHAnsi"/>
          <w:sz w:val="22"/>
          <w:szCs w:val="22"/>
        </w:rPr>
        <w:tab/>
      </w:r>
      <w:r w:rsidRPr="00C8003B">
        <w:rPr>
          <w:rFonts w:asciiTheme="minorHAnsi" w:hAnsiTheme="minorHAnsi"/>
          <w:sz w:val="22"/>
          <w:szCs w:val="22"/>
        </w:rPr>
        <w:tab/>
      </w:r>
      <w:r w:rsidRPr="00C8003B">
        <w:rPr>
          <w:rFonts w:asciiTheme="minorHAnsi" w:hAnsiTheme="minorHAnsi"/>
          <w:sz w:val="22"/>
          <w:szCs w:val="22"/>
        </w:rPr>
        <w:tab/>
      </w:r>
      <w:r w:rsidRPr="00C8003B">
        <w:rPr>
          <w:rFonts w:asciiTheme="minorHAnsi" w:hAnsiTheme="minorHAnsi"/>
          <w:sz w:val="22"/>
          <w:szCs w:val="22"/>
        </w:rPr>
        <w:tab/>
      </w:r>
      <w:r w:rsidRPr="00C8003B">
        <w:rPr>
          <w:rFonts w:asciiTheme="minorHAnsi" w:hAnsiTheme="minorHAnsi"/>
          <w:sz w:val="22"/>
          <w:szCs w:val="22"/>
        </w:rPr>
        <w:tab/>
      </w:r>
      <w:r w:rsidRPr="00C8003B">
        <w:rPr>
          <w:rFonts w:asciiTheme="minorHAnsi" w:hAnsiTheme="minorHAnsi"/>
          <w:sz w:val="22"/>
          <w:szCs w:val="22"/>
        </w:rPr>
        <w:tab/>
      </w:r>
      <w:r w:rsidRPr="00C8003B">
        <w:rPr>
          <w:rFonts w:asciiTheme="minorHAnsi" w:hAnsiTheme="minorHAnsi"/>
          <w:sz w:val="22"/>
          <w:szCs w:val="22"/>
        </w:rPr>
        <w:tab/>
        <w:t>jchall@latinpcs.org</w:t>
      </w:r>
    </w:p>
    <w:p w14:paraId="180EAA0B" w14:textId="77777777" w:rsidR="006C038C" w:rsidRPr="00C8003B" w:rsidRDefault="006C038C" w:rsidP="006C038C">
      <w:pPr>
        <w:rPr>
          <w:rFonts w:asciiTheme="minorHAnsi" w:hAnsiTheme="minorHAnsi"/>
          <w:sz w:val="22"/>
          <w:szCs w:val="22"/>
        </w:rPr>
      </w:pPr>
    </w:p>
    <w:p w14:paraId="059E1AA7" w14:textId="77777777" w:rsidR="006C038C" w:rsidRPr="00C8003B" w:rsidRDefault="006C038C" w:rsidP="006C038C">
      <w:pPr>
        <w:rPr>
          <w:rFonts w:asciiTheme="minorHAnsi" w:hAnsiTheme="minorHAnsi"/>
          <w:b/>
          <w:sz w:val="22"/>
          <w:szCs w:val="22"/>
          <w:u w:val="single"/>
        </w:rPr>
      </w:pPr>
      <w:r w:rsidRPr="00C8003B">
        <w:rPr>
          <w:rFonts w:asciiTheme="minorHAnsi" w:hAnsiTheme="minorHAnsi"/>
          <w:b/>
          <w:sz w:val="22"/>
          <w:szCs w:val="22"/>
          <w:u w:val="single"/>
        </w:rPr>
        <w:t>Course Overview</w:t>
      </w:r>
    </w:p>
    <w:p w14:paraId="1D71240E" w14:textId="30314596" w:rsidR="00FE77EE" w:rsidRPr="00FE77EE" w:rsidRDefault="00FE77EE" w:rsidP="00FE77EE">
      <w:pPr>
        <w:rPr>
          <w:rFonts w:asciiTheme="minorHAnsi" w:hAnsiTheme="minorHAnsi"/>
          <w:sz w:val="22"/>
          <w:szCs w:val="22"/>
        </w:rPr>
      </w:pPr>
      <w:r w:rsidRPr="00FE77EE">
        <w:rPr>
          <w:rFonts w:asciiTheme="minorHAnsi" w:hAnsiTheme="minorHAnsi"/>
          <w:sz w:val="22"/>
          <w:szCs w:val="22"/>
        </w:rPr>
        <w:t xml:space="preserve">This course is the first year of a </w:t>
      </w:r>
      <w:proofErr w:type="gramStart"/>
      <w:r w:rsidRPr="00FE77EE">
        <w:rPr>
          <w:rFonts w:asciiTheme="minorHAnsi" w:hAnsiTheme="minorHAnsi"/>
          <w:sz w:val="22"/>
          <w:szCs w:val="22"/>
        </w:rPr>
        <w:t>two year</w:t>
      </w:r>
      <w:proofErr w:type="gramEnd"/>
      <w:r w:rsidRPr="00FE77EE">
        <w:rPr>
          <w:rFonts w:asciiTheme="minorHAnsi" w:hAnsiTheme="minorHAnsi"/>
          <w:sz w:val="22"/>
          <w:szCs w:val="22"/>
        </w:rPr>
        <w:t xml:space="preserve"> study of Algebra, and the class focuses on the study of the real number system, symbolic manipulation, and functions. Students in</w:t>
      </w:r>
      <w:r w:rsidR="00A25925">
        <w:rPr>
          <w:rFonts w:asciiTheme="minorHAnsi" w:hAnsiTheme="minorHAnsi"/>
          <w:sz w:val="22"/>
          <w:szCs w:val="22"/>
        </w:rPr>
        <w:t xml:space="preserve"> </w:t>
      </w:r>
      <w:r w:rsidRPr="00FE77EE">
        <w:rPr>
          <w:rFonts w:asciiTheme="minorHAnsi" w:hAnsiTheme="minorHAnsi"/>
          <w:sz w:val="22"/>
          <w:szCs w:val="22"/>
        </w:rPr>
        <w:t>Algebra </w:t>
      </w:r>
      <w:r w:rsidR="00A25925">
        <w:rPr>
          <w:rFonts w:asciiTheme="minorHAnsi" w:hAnsiTheme="minorHAnsi"/>
          <w:sz w:val="22"/>
          <w:szCs w:val="22"/>
        </w:rPr>
        <w:t>I</w:t>
      </w:r>
      <w:bookmarkStart w:id="0" w:name="_GoBack"/>
      <w:bookmarkEnd w:id="0"/>
      <w:r w:rsidRPr="00FE77EE">
        <w:rPr>
          <w:rFonts w:asciiTheme="minorHAnsi" w:hAnsiTheme="minorHAnsi"/>
          <w:sz w:val="22"/>
          <w:szCs w:val="22"/>
        </w:rPr>
        <w:t>A begin the year with reinforcement of the use of operations with rational numbers. Once these concepts are solidified, students begin their study of algebra, starting with solving simple equations and moving to more difficult equations and inequalities. They study graphing in great detail, graph linear equations in multiple forms, and investigate the effect of the change in the slope and x- and y-intercepts on the graph. Great emphasis is placed on using multiple pathways for problem solving and on solving real-world problems using algebraic methods. Students are challenged to solve problems logically and to represent problems in various ways. They also read about math and write explanations for their answers, thus making mathematics an exercise in problem solving and articulation as well as computation.</w:t>
      </w:r>
    </w:p>
    <w:p w14:paraId="1880E715" w14:textId="77777777" w:rsidR="006C038C" w:rsidRPr="00C8003B" w:rsidRDefault="006C038C" w:rsidP="006C038C">
      <w:pPr>
        <w:rPr>
          <w:rFonts w:asciiTheme="minorHAnsi" w:hAnsiTheme="minorHAnsi"/>
          <w:sz w:val="22"/>
          <w:szCs w:val="22"/>
        </w:rPr>
      </w:pPr>
    </w:p>
    <w:p w14:paraId="242DDABC" w14:textId="77777777" w:rsidR="006C038C" w:rsidRPr="00C8003B" w:rsidRDefault="006C038C" w:rsidP="006C038C">
      <w:pPr>
        <w:pStyle w:val="Heading5"/>
        <w:tabs>
          <w:tab w:val="left" w:pos="0"/>
        </w:tabs>
        <w:rPr>
          <w:rFonts w:asciiTheme="minorHAnsi" w:hAnsiTheme="minorHAnsi"/>
          <w:b w:val="0"/>
          <w:sz w:val="22"/>
          <w:szCs w:val="22"/>
          <w:u w:val="none"/>
        </w:rPr>
      </w:pPr>
      <w:r w:rsidRPr="00C8003B">
        <w:rPr>
          <w:rFonts w:asciiTheme="minorHAnsi" w:hAnsiTheme="minorHAnsi"/>
          <w:sz w:val="22"/>
          <w:szCs w:val="22"/>
        </w:rPr>
        <w:t>Text:</w:t>
      </w:r>
      <w:r w:rsidRPr="00C8003B">
        <w:rPr>
          <w:rFonts w:asciiTheme="minorHAnsi" w:hAnsiTheme="minorHAnsi"/>
          <w:b w:val="0"/>
          <w:sz w:val="22"/>
          <w:szCs w:val="22"/>
          <w:u w:val="none"/>
        </w:rPr>
        <w:t xml:space="preserve">  </w:t>
      </w:r>
      <w:r w:rsidRPr="00C8003B">
        <w:rPr>
          <w:rFonts w:asciiTheme="minorHAnsi" w:hAnsiTheme="minorHAnsi"/>
          <w:b w:val="0"/>
          <w:i/>
          <w:sz w:val="22"/>
          <w:szCs w:val="22"/>
          <w:u w:val="none"/>
        </w:rPr>
        <w:t>Algebra 1</w:t>
      </w:r>
      <w:r w:rsidRPr="00C8003B">
        <w:rPr>
          <w:rFonts w:asciiTheme="minorHAnsi" w:hAnsiTheme="minorHAnsi"/>
          <w:b w:val="0"/>
          <w:sz w:val="22"/>
          <w:szCs w:val="22"/>
          <w:u w:val="none"/>
        </w:rPr>
        <w:t>, Prentice Hall</w:t>
      </w:r>
    </w:p>
    <w:p w14:paraId="0E2D2A6D" w14:textId="77777777" w:rsidR="006C038C" w:rsidRPr="00C8003B" w:rsidRDefault="006C038C" w:rsidP="006C038C">
      <w:pPr>
        <w:pStyle w:val="BodyText"/>
        <w:rPr>
          <w:rFonts w:asciiTheme="minorHAnsi" w:hAnsiTheme="minorHAnsi"/>
          <w:b/>
          <w:sz w:val="22"/>
          <w:szCs w:val="22"/>
          <w:u w:val="single"/>
        </w:rPr>
      </w:pPr>
    </w:p>
    <w:p w14:paraId="75C1600D" w14:textId="77777777" w:rsidR="006C038C" w:rsidRPr="00C8003B" w:rsidRDefault="006C038C" w:rsidP="006C038C">
      <w:pPr>
        <w:pStyle w:val="BodyText"/>
        <w:rPr>
          <w:rFonts w:asciiTheme="minorHAnsi" w:hAnsiTheme="minorHAnsi"/>
          <w:b/>
          <w:sz w:val="22"/>
          <w:szCs w:val="22"/>
          <w:u w:val="single"/>
        </w:rPr>
      </w:pPr>
      <w:r w:rsidRPr="00C8003B">
        <w:rPr>
          <w:rFonts w:asciiTheme="minorHAnsi" w:hAnsiTheme="minorHAnsi"/>
          <w:b/>
          <w:sz w:val="22"/>
          <w:szCs w:val="22"/>
          <w:u w:val="single"/>
        </w:rPr>
        <w:t>Supplies:</w:t>
      </w:r>
    </w:p>
    <w:p w14:paraId="168EC55E" w14:textId="77777777" w:rsidR="006C038C" w:rsidRPr="00C8003B" w:rsidRDefault="006C038C" w:rsidP="006C038C">
      <w:pPr>
        <w:pStyle w:val="BodyText"/>
        <w:numPr>
          <w:ilvl w:val="0"/>
          <w:numId w:val="2"/>
        </w:numPr>
        <w:tabs>
          <w:tab w:val="left" w:pos="720"/>
        </w:tabs>
        <w:rPr>
          <w:rFonts w:asciiTheme="minorHAnsi" w:hAnsiTheme="minorHAnsi"/>
          <w:sz w:val="22"/>
          <w:szCs w:val="22"/>
        </w:rPr>
      </w:pPr>
      <w:r w:rsidRPr="00C8003B">
        <w:rPr>
          <w:rFonts w:asciiTheme="minorHAnsi" w:hAnsiTheme="minorHAnsi"/>
          <w:sz w:val="22"/>
          <w:szCs w:val="22"/>
        </w:rPr>
        <w:t xml:space="preserve">1 </w:t>
      </w:r>
      <w:r w:rsidRPr="00C8003B">
        <w:rPr>
          <w:rFonts w:asciiTheme="minorHAnsi" w:hAnsiTheme="minorHAnsi"/>
          <w:b/>
          <w:sz w:val="22"/>
          <w:szCs w:val="22"/>
        </w:rPr>
        <w:t>PURPLE</w:t>
      </w:r>
      <w:r w:rsidRPr="00C8003B">
        <w:rPr>
          <w:rFonts w:asciiTheme="minorHAnsi" w:hAnsiTheme="minorHAnsi"/>
          <w:sz w:val="22"/>
          <w:szCs w:val="22"/>
        </w:rPr>
        <w:t xml:space="preserve"> 1</w:t>
      </w:r>
      <w:r>
        <w:rPr>
          <w:rFonts w:asciiTheme="minorHAnsi" w:hAnsiTheme="minorHAnsi"/>
          <w:sz w:val="22"/>
          <w:szCs w:val="22"/>
        </w:rPr>
        <w:t>” binder just for Algebra with 5</w:t>
      </w:r>
      <w:r w:rsidRPr="00C8003B">
        <w:rPr>
          <w:rFonts w:asciiTheme="minorHAnsi" w:hAnsiTheme="minorHAnsi"/>
          <w:sz w:val="22"/>
          <w:szCs w:val="22"/>
        </w:rPr>
        <w:t xml:space="preserve"> dividers</w:t>
      </w:r>
    </w:p>
    <w:p w14:paraId="7E365753" w14:textId="77777777" w:rsidR="006C038C" w:rsidRPr="00C8003B" w:rsidRDefault="006C038C" w:rsidP="006C038C">
      <w:pPr>
        <w:pStyle w:val="BodyText"/>
        <w:numPr>
          <w:ilvl w:val="0"/>
          <w:numId w:val="2"/>
        </w:numPr>
        <w:tabs>
          <w:tab w:val="left" w:pos="720"/>
        </w:tabs>
        <w:rPr>
          <w:rFonts w:asciiTheme="minorHAnsi" w:hAnsiTheme="minorHAnsi"/>
          <w:sz w:val="22"/>
          <w:szCs w:val="22"/>
        </w:rPr>
      </w:pPr>
      <w:proofErr w:type="spellStart"/>
      <w:proofErr w:type="gramStart"/>
      <w:r w:rsidRPr="00C8003B">
        <w:rPr>
          <w:rFonts w:asciiTheme="minorHAnsi" w:hAnsiTheme="minorHAnsi"/>
          <w:sz w:val="22"/>
          <w:szCs w:val="22"/>
        </w:rPr>
        <w:t>looseleaf</w:t>
      </w:r>
      <w:proofErr w:type="spellEnd"/>
      <w:proofErr w:type="gramEnd"/>
      <w:r w:rsidRPr="00C8003B">
        <w:rPr>
          <w:rFonts w:asciiTheme="minorHAnsi" w:hAnsiTheme="minorHAnsi"/>
          <w:sz w:val="22"/>
          <w:szCs w:val="22"/>
        </w:rPr>
        <w:t xml:space="preserve"> paper</w:t>
      </w:r>
    </w:p>
    <w:p w14:paraId="05C1037E" w14:textId="77777777" w:rsidR="006C038C" w:rsidRPr="00C8003B" w:rsidRDefault="006C038C" w:rsidP="006C038C">
      <w:pPr>
        <w:pStyle w:val="Heading3"/>
        <w:numPr>
          <w:ilvl w:val="0"/>
          <w:numId w:val="2"/>
        </w:numPr>
        <w:tabs>
          <w:tab w:val="left" w:pos="720"/>
        </w:tabs>
        <w:rPr>
          <w:rFonts w:asciiTheme="minorHAnsi" w:hAnsiTheme="minorHAnsi"/>
          <w:sz w:val="22"/>
          <w:szCs w:val="22"/>
          <w:u w:val="none"/>
        </w:rPr>
      </w:pPr>
      <w:r w:rsidRPr="00C8003B">
        <w:rPr>
          <w:rFonts w:asciiTheme="minorHAnsi" w:hAnsiTheme="minorHAnsi"/>
          <w:sz w:val="22"/>
          <w:szCs w:val="22"/>
          <w:u w:val="none"/>
        </w:rPr>
        <w:t>3 lead pencils WITH A MANUAL PENCIL SHARPENER or mec</w:t>
      </w:r>
      <w:r>
        <w:rPr>
          <w:rFonts w:asciiTheme="minorHAnsi" w:hAnsiTheme="minorHAnsi"/>
          <w:sz w:val="22"/>
          <w:szCs w:val="22"/>
          <w:u w:val="none"/>
        </w:rPr>
        <w:t>hanical pencils with extra lead</w:t>
      </w:r>
    </w:p>
    <w:p w14:paraId="58AFA175" w14:textId="77777777" w:rsidR="006C038C" w:rsidRPr="00C8003B" w:rsidRDefault="006C038C" w:rsidP="006C038C">
      <w:pPr>
        <w:numPr>
          <w:ilvl w:val="0"/>
          <w:numId w:val="2"/>
        </w:numPr>
        <w:tabs>
          <w:tab w:val="left" w:pos="720"/>
        </w:tabs>
        <w:rPr>
          <w:rFonts w:asciiTheme="minorHAnsi" w:hAnsiTheme="minorHAnsi"/>
          <w:sz w:val="22"/>
          <w:szCs w:val="22"/>
        </w:rPr>
      </w:pPr>
      <w:r w:rsidRPr="00C8003B">
        <w:rPr>
          <w:rFonts w:asciiTheme="minorHAnsi" w:hAnsiTheme="minorHAnsi"/>
          <w:sz w:val="22"/>
          <w:szCs w:val="22"/>
        </w:rPr>
        <w:t>WLPCS planner</w:t>
      </w:r>
    </w:p>
    <w:p w14:paraId="64D1F78B" w14:textId="77777777" w:rsidR="006C038C" w:rsidRPr="00C8003B" w:rsidRDefault="006C038C" w:rsidP="006C038C">
      <w:pPr>
        <w:numPr>
          <w:ilvl w:val="0"/>
          <w:numId w:val="2"/>
        </w:numPr>
        <w:tabs>
          <w:tab w:val="left" w:pos="720"/>
        </w:tabs>
        <w:rPr>
          <w:rFonts w:asciiTheme="minorHAnsi" w:hAnsiTheme="minorHAnsi"/>
          <w:sz w:val="22"/>
          <w:szCs w:val="22"/>
        </w:rPr>
      </w:pPr>
      <w:proofErr w:type="gramStart"/>
      <w:r w:rsidRPr="00C8003B">
        <w:rPr>
          <w:rFonts w:asciiTheme="minorHAnsi" w:hAnsiTheme="minorHAnsi"/>
          <w:sz w:val="22"/>
          <w:szCs w:val="22"/>
        </w:rPr>
        <w:t>colored</w:t>
      </w:r>
      <w:proofErr w:type="gramEnd"/>
      <w:r w:rsidRPr="00C8003B">
        <w:rPr>
          <w:rFonts w:asciiTheme="minorHAnsi" w:hAnsiTheme="minorHAnsi"/>
          <w:sz w:val="22"/>
          <w:szCs w:val="22"/>
        </w:rPr>
        <w:t xml:space="preserve"> pencils</w:t>
      </w:r>
    </w:p>
    <w:p w14:paraId="66127ADE" w14:textId="77777777" w:rsidR="006C038C" w:rsidRPr="00C8003B" w:rsidRDefault="006C038C" w:rsidP="006C038C">
      <w:pPr>
        <w:numPr>
          <w:ilvl w:val="0"/>
          <w:numId w:val="2"/>
        </w:numPr>
        <w:tabs>
          <w:tab w:val="left" w:pos="720"/>
        </w:tabs>
        <w:rPr>
          <w:rFonts w:asciiTheme="minorHAnsi" w:hAnsiTheme="minorHAnsi"/>
          <w:sz w:val="22"/>
          <w:szCs w:val="22"/>
        </w:rPr>
      </w:pPr>
      <w:proofErr w:type="gramStart"/>
      <w:r w:rsidRPr="00C8003B">
        <w:rPr>
          <w:rFonts w:asciiTheme="minorHAnsi" w:hAnsiTheme="minorHAnsi"/>
          <w:sz w:val="22"/>
          <w:szCs w:val="22"/>
        </w:rPr>
        <w:t>straight</w:t>
      </w:r>
      <w:proofErr w:type="gramEnd"/>
      <w:r w:rsidRPr="00C8003B">
        <w:rPr>
          <w:rFonts w:asciiTheme="minorHAnsi" w:hAnsiTheme="minorHAnsi"/>
          <w:sz w:val="22"/>
          <w:szCs w:val="22"/>
        </w:rPr>
        <w:t xml:space="preserve"> edge (ruler)</w:t>
      </w:r>
    </w:p>
    <w:p w14:paraId="6E007BA6" w14:textId="77777777" w:rsidR="006C038C" w:rsidRPr="00C8003B" w:rsidRDefault="006C038C" w:rsidP="006C038C">
      <w:pPr>
        <w:numPr>
          <w:ilvl w:val="0"/>
          <w:numId w:val="2"/>
        </w:numPr>
        <w:tabs>
          <w:tab w:val="left" w:pos="720"/>
        </w:tabs>
        <w:rPr>
          <w:rFonts w:asciiTheme="minorHAnsi" w:hAnsiTheme="minorHAnsi"/>
          <w:sz w:val="22"/>
          <w:szCs w:val="22"/>
        </w:rPr>
      </w:pPr>
      <w:r w:rsidRPr="00C8003B">
        <w:rPr>
          <w:rFonts w:asciiTheme="minorHAnsi" w:hAnsiTheme="minorHAnsi"/>
          <w:sz w:val="22"/>
          <w:szCs w:val="22"/>
        </w:rPr>
        <w:t>Graph paper (1 notebook or 1 package of)</w:t>
      </w:r>
    </w:p>
    <w:p w14:paraId="239489D1" w14:textId="77777777" w:rsidR="006C038C" w:rsidRPr="00F71D0B" w:rsidRDefault="006C038C" w:rsidP="006C038C">
      <w:pPr>
        <w:numPr>
          <w:ilvl w:val="0"/>
          <w:numId w:val="2"/>
        </w:numPr>
        <w:tabs>
          <w:tab w:val="left" w:pos="720"/>
        </w:tabs>
        <w:rPr>
          <w:rFonts w:asciiTheme="minorHAnsi" w:hAnsiTheme="minorHAnsi"/>
          <w:b/>
          <w:bCs/>
          <w:sz w:val="22"/>
          <w:szCs w:val="22"/>
        </w:rPr>
      </w:pPr>
      <w:r w:rsidRPr="00C8003B">
        <w:rPr>
          <w:rFonts w:asciiTheme="minorHAnsi" w:hAnsiTheme="minorHAnsi"/>
          <w:b/>
          <w:bCs/>
          <w:sz w:val="22"/>
          <w:szCs w:val="22"/>
        </w:rPr>
        <w:t>TI 34 Multi-View Calculator</w:t>
      </w:r>
    </w:p>
    <w:p w14:paraId="1477C9CE" w14:textId="77777777" w:rsidR="006C038C" w:rsidRDefault="006C038C" w:rsidP="006C038C">
      <w:pPr>
        <w:rPr>
          <w:rFonts w:asciiTheme="minorHAnsi" w:hAnsiTheme="minorHAnsi"/>
          <w:sz w:val="22"/>
          <w:szCs w:val="22"/>
        </w:rPr>
      </w:pPr>
    </w:p>
    <w:p w14:paraId="5285A420" w14:textId="77777777" w:rsidR="006C038C" w:rsidRPr="00AC741C" w:rsidRDefault="006C038C" w:rsidP="006C038C">
      <w:pPr>
        <w:rPr>
          <w:rFonts w:ascii="Cambria" w:hAnsi="Cambria"/>
          <w:b/>
          <w:sz w:val="22"/>
          <w:szCs w:val="22"/>
        </w:rPr>
      </w:pPr>
      <w:r w:rsidRPr="00AC741C">
        <w:rPr>
          <w:rFonts w:ascii="Cambria" w:hAnsi="Cambria"/>
          <w:b/>
          <w:sz w:val="22"/>
          <w:szCs w:val="22"/>
        </w:rPr>
        <w:t>Class Expectations:</w:t>
      </w:r>
      <w:r>
        <w:rPr>
          <w:rFonts w:ascii="Cambria" w:hAnsi="Cambria"/>
          <w:b/>
          <w:sz w:val="22"/>
          <w:szCs w:val="22"/>
        </w:rPr>
        <w:t xml:space="preserve"> Students are expected to follow all the rules of the WLPCS handbook. In addition, students must adhere to the following big three rules for math class:</w:t>
      </w:r>
    </w:p>
    <w:p w14:paraId="6BF6339E" w14:textId="77777777" w:rsidR="006C038C" w:rsidRPr="00AC741C" w:rsidRDefault="006C038C" w:rsidP="006C038C">
      <w:pPr>
        <w:rPr>
          <w:rFonts w:ascii="Cambria" w:hAnsi="Cambria"/>
          <w:b/>
          <w:sz w:val="22"/>
          <w:szCs w:val="22"/>
        </w:rPr>
      </w:pPr>
    </w:p>
    <w:p w14:paraId="5F2725FD" w14:textId="77777777" w:rsidR="006C038C" w:rsidRDefault="006C038C" w:rsidP="006C038C">
      <w:pPr>
        <w:rPr>
          <w:rFonts w:ascii="Cambria" w:hAnsi="Cambria"/>
          <w:b/>
          <w:sz w:val="22"/>
          <w:szCs w:val="22"/>
        </w:rPr>
      </w:pPr>
      <w:r>
        <w:rPr>
          <w:rFonts w:ascii="Cambria" w:hAnsi="Cambria"/>
          <w:b/>
          <w:sz w:val="22"/>
          <w:szCs w:val="22"/>
        </w:rPr>
        <w:t xml:space="preserve">1. Stay silent during Do </w:t>
      </w:r>
      <w:proofErr w:type="spellStart"/>
      <w:r>
        <w:rPr>
          <w:rFonts w:ascii="Cambria" w:hAnsi="Cambria"/>
          <w:b/>
          <w:sz w:val="22"/>
          <w:szCs w:val="22"/>
        </w:rPr>
        <w:t>Nows</w:t>
      </w:r>
      <w:proofErr w:type="spellEnd"/>
      <w:r>
        <w:rPr>
          <w:rFonts w:ascii="Cambria" w:hAnsi="Cambria"/>
          <w:b/>
          <w:sz w:val="22"/>
          <w:szCs w:val="22"/>
        </w:rPr>
        <w:t xml:space="preserve"> and other independent work.</w:t>
      </w:r>
    </w:p>
    <w:p w14:paraId="7BE942D5" w14:textId="77777777" w:rsidR="006C038C" w:rsidRDefault="006C038C" w:rsidP="006C038C">
      <w:pPr>
        <w:rPr>
          <w:rFonts w:ascii="Cambria" w:hAnsi="Cambria"/>
          <w:b/>
          <w:sz w:val="22"/>
          <w:szCs w:val="22"/>
        </w:rPr>
      </w:pPr>
    </w:p>
    <w:p w14:paraId="3EB5E31C" w14:textId="77777777" w:rsidR="006C038C" w:rsidRPr="00AC741C" w:rsidRDefault="006C038C" w:rsidP="006C038C">
      <w:pPr>
        <w:rPr>
          <w:rFonts w:ascii="Cambria" w:hAnsi="Cambria"/>
          <w:b/>
          <w:sz w:val="22"/>
          <w:szCs w:val="22"/>
        </w:rPr>
      </w:pPr>
      <w:r>
        <w:rPr>
          <w:rFonts w:ascii="Cambria" w:hAnsi="Cambria"/>
          <w:b/>
          <w:sz w:val="22"/>
          <w:szCs w:val="22"/>
        </w:rPr>
        <w:t xml:space="preserve">2. </w:t>
      </w:r>
      <w:r w:rsidRPr="00AC741C">
        <w:rPr>
          <w:rFonts w:ascii="Cambria" w:hAnsi="Cambria"/>
          <w:b/>
          <w:sz w:val="22"/>
          <w:szCs w:val="22"/>
        </w:rPr>
        <w:t>Track and respect the speaker and/or action of the class.</w:t>
      </w:r>
    </w:p>
    <w:p w14:paraId="62D67B37" w14:textId="77777777" w:rsidR="006C038C" w:rsidRPr="00AC741C" w:rsidRDefault="006C038C" w:rsidP="006C038C">
      <w:pPr>
        <w:ind w:left="720"/>
        <w:rPr>
          <w:rFonts w:ascii="Cambria" w:hAnsi="Cambria"/>
          <w:b/>
          <w:sz w:val="22"/>
          <w:szCs w:val="22"/>
        </w:rPr>
      </w:pPr>
    </w:p>
    <w:p w14:paraId="5941E936" w14:textId="77777777" w:rsidR="006C038C" w:rsidRPr="00AC741C" w:rsidRDefault="006C038C" w:rsidP="006C038C">
      <w:pPr>
        <w:rPr>
          <w:rFonts w:ascii="Cambria" w:hAnsi="Cambria"/>
          <w:b/>
          <w:sz w:val="22"/>
          <w:szCs w:val="22"/>
        </w:rPr>
      </w:pPr>
      <w:r>
        <w:rPr>
          <w:rFonts w:ascii="Cambria" w:hAnsi="Cambria"/>
          <w:b/>
          <w:sz w:val="22"/>
          <w:szCs w:val="22"/>
        </w:rPr>
        <w:t>3</w:t>
      </w:r>
      <w:r w:rsidRPr="00AC741C">
        <w:rPr>
          <w:rFonts w:ascii="Cambria" w:hAnsi="Cambria"/>
          <w:b/>
          <w:sz w:val="22"/>
          <w:szCs w:val="22"/>
        </w:rPr>
        <w:t>.  Work to the BEST of your ability every day. Follow the mathematical practices!</w:t>
      </w:r>
    </w:p>
    <w:p w14:paraId="509C9C9A" w14:textId="77777777" w:rsidR="006C038C" w:rsidRPr="00DF0A3E" w:rsidRDefault="006C038C" w:rsidP="006C038C">
      <w:pPr>
        <w:numPr>
          <w:ilvl w:val="0"/>
          <w:numId w:val="4"/>
        </w:numPr>
        <w:rPr>
          <w:rFonts w:ascii="Cambria" w:hAnsi="Cambria"/>
          <w:sz w:val="22"/>
          <w:szCs w:val="22"/>
        </w:rPr>
      </w:pPr>
      <w:r w:rsidRPr="00DF0A3E">
        <w:rPr>
          <w:rFonts w:ascii="Cambria" w:hAnsi="Cambria"/>
          <w:sz w:val="22"/>
          <w:szCs w:val="22"/>
        </w:rPr>
        <w:t>Make sense of problems and persevere in solving them.</w:t>
      </w:r>
    </w:p>
    <w:p w14:paraId="23308D93" w14:textId="77777777" w:rsidR="006C038C" w:rsidRPr="00DF0A3E" w:rsidRDefault="006C038C" w:rsidP="006C038C">
      <w:pPr>
        <w:numPr>
          <w:ilvl w:val="0"/>
          <w:numId w:val="4"/>
        </w:numPr>
        <w:rPr>
          <w:rFonts w:ascii="Cambria" w:hAnsi="Cambria"/>
          <w:sz w:val="22"/>
          <w:szCs w:val="22"/>
        </w:rPr>
      </w:pPr>
      <w:r w:rsidRPr="00DF0A3E">
        <w:rPr>
          <w:rFonts w:ascii="Cambria" w:hAnsi="Cambria"/>
          <w:sz w:val="22"/>
          <w:szCs w:val="22"/>
        </w:rPr>
        <w:t>Reason abstractly and quantitatively.</w:t>
      </w:r>
    </w:p>
    <w:p w14:paraId="18B3FAC6" w14:textId="77777777" w:rsidR="006C038C" w:rsidRPr="00DF0A3E" w:rsidRDefault="006C038C" w:rsidP="006C038C">
      <w:pPr>
        <w:numPr>
          <w:ilvl w:val="0"/>
          <w:numId w:val="4"/>
        </w:numPr>
        <w:rPr>
          <w:rFonts w:ascii="Cambria" w:hAnsi="Cambria"/>
          <w:sz w:val="22"/>
          <w:szCs w:val="22"/>
        </w:rPr>
      </w:pPr>
      <w:r w:rsidRPr="00DF0A3E">
        <w:rPr>
          <w:rFonts w:ascii="Cambria" w:hAnsi="Cambria"/>
          <w:sz w:val="22"/>
          <w:szCs w:val="22"/>
        </w:rPr>
        <w:t>Construct viable arguments and critique the reasoning of others.</w:t>
      </w:r>
    </w:p>
    <w:p w14:paraId="4BA84483" w14:textId="77777777" w:rsidR="006C038C" w:rsidRPr="00DF0A3E" w:rsidRDefault="006C038C" w:rsidP="006C038C">
      <w:pPr>
        <w:numPr>
          <w:ilvl w:val="0"/>
          <w:numId w:val="4"/>
        </w:numPr>
        <w:rPr>
          <w:rFonts w:ascii="Cambria" w:hAnsi="Cambria"/>
          <w:sz w:val="22"/>
          <w:szCs w:val="22"/>
        </w:rPr>
      </w:pPr>
      <w:r w:rsidRPr="00DF0A3E">
        <w:rPr>
          <w:rFonts w:ascii="Cambria" w:hAnsi="Cambria"/>
          <w:sz w:val="22"/>
          <w:szCs w:val="22"/>
        </w:rPr>
        <w:t>Model with mathematics.</w:t>
      </w:r>
    </w:p>
    <w:p w14:paraId="1159337A" w14:textId="77777777" w:rsidR="006C038C" w:rsidRPr="00DF0A3E" w:rsidRDefault="006C038C" w:rsidP="006C038C">
      <w:pPr>
        <w:numPr>
          <w:ilvl w:val="0"/>
          <w:numId w:val="4"/>
        </w:numPr>
        <w:rPr>
          <w:rFonts w:ascii="Cambria" w:hAnsi="Cambria"/>
          <w:sz w:val="22"/>
          <w:szCs w:val="22"/>
        </w:rPr>
      </w:pPr>
      <w:r w:rsidRPr="00DF0A3E">
        <w:rPr>
          <w:rFonts w:ascii="Cambria" w:hAnsi="Cambria"/>
          <w:sz w:val="22"/>
          <w:szCs w:val="22"/>
        </w:rPr>
        <w:t>Use appropriate tools strategically.</w:t>
      </w:r>
    </w:p>
    <w:p w14:paraId="261899A7" w14:textId="77777777" w:rsidR="006C038C" w:rsidRPr="00DF0A3E" w:rsidRDefault="006C038C" w:rsidP="006C038C">
      <w:pPr>
        <w:numPr>
          <w:ilvl w:val="0"/>
          <w:numId w:val="4"/>
        </w:numPr>
        <w:rPr>
          <w:rFonts w:ascii="Cambria" w:hAnsi="Cambria"/>
          <w:sz w:val="22"/>
          <w:szCs w:val="22"/>
        </w:rPr>
      </w:pPr>
      <w:r w:rsidRPr="00DF0A3E">
        <w:rPr>
          <w:rFonts w:ascii="Cambria" w:hAnsi="Cambria"/>
          <w:sz w:val="22"/>
          <w:szCs w:val="22"/>
        </w:rPr>
        <w:t>Attend to precision.</w:t>
      </w:r>
    </w:p>
    <w:p w14:paraId="18CB5657" w14:textId="77777777" w:rsidR="006C038C" w:rsidRDefault="006C038C" w:rsidP="006C038C">
      <w:pPr>
        <w:rPr>
          <w:rFonts w:asciiTheme="minorHAnsi" w:hAnsiTheme="minorHAnsi"/>
          <w:sz w:val="22"/>
          <w:szCs w:val="22"/>
        </w:rPr>
      </w:pPr>
    </w:p>
    <w:p w14:paraId="4BBC03B3" w14:textId="77777777" w:rsidR="006C038C" w:rsidRPr="00C8003B" w:rsidRDefault="006C038C" w:rsidP="006C038C">
      <w:pPr>
        <w:rPr>
          <w:rFonts w:asciiTheme="minorHAnsi" w:hAnsiTheme="minorHAnsi"/>
          <w:sz w:val="22"/>
          <w:szCs w:val="22"/>
        </w:rPr>
      </w:pPr>
    </w:p>
    <w:p w14:paraId="06E6B76F" w14:textId="77777777" w:rsidR="006C038C" w:rsidRPr="00C8003B" w:rsidRDefault="006C038C" w:rsidP="006C038C">
      <w:pPr>
        <w:rPr>
          <w:rFonts w:asciiTheme="minorHAnsi" w:hAnsiTheme="minorHAnsi"/>
          <w:b/>
          <w:sz w:val="22"/>
          <w:szCs w:val="22"/>
          <w:u w:val="single"/>
        </w:rPr>
      </w:pPr>
      <w:r w:rsidRPr="00C8003B">
        <w:rPr>
          <w:rFonts w:asciiTheme="minorHAnsi" w:hAnsiTheme="minorHAnsi"/>
          <w:b/>
          <w:sz w:val="22"/>
          <w:szCs w:val="22"/>
          <w:u w:val="single"/>
        </w:rPr>
        <w:t>Grading Policies:</w:t>
      </w:r>
    </w:p>
    <w:p w14:paraId="5C17C2C9" w14:textId="77777777" w:rsidR="006C038C" w:rsidRPr="00C8003B" w:rsidRDefault="006C038C" w:rsidP="006C038C">
      <w:pPr>
        <w:rPr>
          <w:rFonts w:asciiTheme="minorHAnsi" w:hAnsiTheme="minorHAnsi"/>
          <w:sz w:val="22"/>
          <w:szCs w:val="22"/>
        </w:rPr>
      </w:pPr>
      <w:r w:rsidRPr="00C8003B">
        <w:rPr>
          <w:rFonts w:asciiTheme="minorHAnsi" w:hAnsiTheme="minorHAnsi"/>
          <w:sz w:val="22"/>
          <w:szCs w:val="22"/>
        </w:rPr>
        <w:t>Tests/Projects</w:t>
      </w:r>
      <w:r w:rsidRPr="00C8003B">
        <w:rPr>
          <w:rFonts w:asciiTheme="minorHAnsi" w:hAnsiTheme="minorHAnsi"/>
          <w:sz w:val="22"/>
          <w:szCs w:val="22"/>
        </w:rPr>
        <w:tab/>
      </w:r>
      <w:r w:rsidRPr="00C8003B">
        <w:rPr>
          <w:rFonts w:asciiTheme="minorHAnsi" w:hAnsiTheme="minorHAnsi"/>
          <w:sz w:val="22"/>
          <w:szCs w:val="22"/>
        </w:rPr>
        <w:tab/>
      </w:r>
      <w:r>
        <w:rPr>
          <w:rFonts w:asciiTheme="minorHAnsi" w:hAnsiTheme="minorHAnsi"/>
          <w:sz w:val="22"/>
          <w:szCs w:val="22"/>
        </w:rPr>
        <w:t xml:space="preserve">         </w:t>
      </w:r>
      <w:r w:rsidRPr="00C8003B">
        <w:rPr>
          <w:rFonts w:asciiTheme="minorHAnsi" w:hAnsiTheme="minorHAnsi"/>
          <w:sz w:val="22"/>
          <w:szCs w:val="22"/>
        </w:rPr>
        <w:t>45% of grade</w:t>
      </w:r>
    </w:p>
    <w:p w14:paraId="16989255" w14:textId="77777777" w:rsidR="006C038C" w:rsidRPr="00C8003B" w:rsidRDefault="006C038C" w:rsidP="006C038C">
      <w:pPr>
        <w:rPr>
          <w:rFonts w:asciiTheme="minorHAnsi" w:hAnsiTheme="minorHAnsi"/>
          <w:sz w:val="22"/>
          <w:szCs w:val="22"/>
        </w:rPr>
      </w:pPr>
      <w:r w:rsidRPr="00C8003B">
        <w:rPr>
          <w:rFonts w:asciiTheme="minorHAnsi" w:hAnsiTheme="minorHAnsi"/>
          <w:sz w:val="22"/>
          <w:szCs w:val="22"/>
        </w:rPr>
        <w:t>Quizzes</w:t>
      </w:r>
      <w:r w:rsidRPr="00C8003B">
        <w:rPr>
          <w:rFonts w:asciiTheme="minorHAnsi" w:hAnsiTheme="minorHAnsi"/>
          <w:sz w:val="22"/>
          <w:szCs w:val="22"/>
        </w:rPr>
        <w:tab/>
      </w:r>
      <w:r w:rsidRPr="00C8003B">
        <w:rPr>
          <w:rFonts w:asciiTheme="minorHAnsi" w:hAnsiTheme="minorHAnsi"/>
          <w:sz w:val="22"/>
          <w:szCs w:val="22"/>
        </w:rPr>
        <w:tab/>
      </w:r>
      <w:r>
        <w:rPr>
          <w:rFonts w:asciiTheme="minorHAnsi" w:hAnsiTheme="minorHAnsi"/>
          <w:sz w:val="22"/>
          <w:szCs w:val="22"/>
        </w:rPr>
        <w:t xml:space="preserve">         </w:t>
      </w:r>
      <w:r w:rsidRPr="00C8003B">
        <w:rPr>
          <w:rFonts w:asciiTheme="minorHAnsi" w:hAnsiTheme="minorHAnsi"/>
          <w:sz w:val="22"/>
          <w:szCs w:val="22"/>
        </w:rPr>
        <w:t>30% of grade</w:t>
      </w:r>
    </w:p>
    <w:p w14:paraId="76327D46" w14:textId="77777777" w:rsidR="006C038C" w:rsidRPr="00C8003B" w:rsidRDefault="006C038C" w:rsidP="006C038C">
      <w:pPr>
        <w:rPr>
          <w:rFonts w:asciiTheme="minorHAnsi" w:hAnsiTheme="minorHAnsi"/>
          <w:sz w:val="22"/>
          <w:szCs w:val="22"/>
        </w:rPr>
      </w:pPr>
      <w:r w:rsidRPr="00C8003B">
        <w:rPr>
          <w:rFonts w:asciiTheme="minorHAnsi" w:hAnsiTheme="minorHAnsi"/>
          <w:sz w:val="22"/>
          <w:szCs w:val="22"/>
        </w:rPr>
        <w:t>Homework</w:t>
      </w:r>
      <w:r w:rsidRPr="00C8003B">
        <w:rPr>
          <w:rFonts w:asciiTheme="minorHAnsi" w:hAnsiTheme="minorHAnsi"/>
          <w:sz w:val="22"/>
          <w:szCs w:val="22"/>
        </w:rPr>
        <w:tab/>
      </w:r>
      <w:r w:rsidRPr="00C8003B">
        <w:rPr>
          <w:rFonts w:asciiTheme="minorHAnsi" w:hAnsiTheme="minorHAnsi"/>
          <w:sz w:val="22"/>
          <w:szCs w:val="22"/>
        </w:rPr>
        <w:tab/>
      </w:r>
      <w:r>
        <w:rPr>
          <w:rFonts w:asciiTheme="minorHAnsi" w:hAnsiTheme="minorHAnsi"/>
          <w:sz w:val="22"/>
          <w:szCs w:val="22"/>
        </w:rPr>
        <w:t xml:space="preserve">         </w:t>
      </w:r>
      <w:r w:rsidRPr="00C8003B">
        <w:rPr>
          <w:rFonts w:asciiTheme="minorHAnsi" w:hAnsiTheme="minorHAnsi"/>
          <w:sz w:val="22"/>
          <w:szCs w:val="22"/>
        </w:rPr>
        <w:t>10% of grade</w:t>
      </w:r>
    </w:p>
    <w:p w14:paraId="09FCE1B1" w14:textId="77777777" w:rsidR="006C038C" w:rsidRPr="00C8003B" w:rsidRDefault="006C038C" w:rsidP="006C038C">
      <w:pPr>
        <w:rPr>
          <w:rFonts w:asciiTheme="minorHAnsi" w:hAnsiTheme="minorHAnsi"/>
          <w:sz w:val="22"/>
          <w:szCs w:val="22"/>
        </w:rPr>
      </w:pPr>
      <w:r w:rsidRPr="00C8003B">
        <w:rPr>
          <w:rFonts w:asciiTheme="minorHAnsi" w:hAnsiTheme="minorHAnsi"/>
          <w:sz w:val="22"/>
          <w:szCs w:val="22"/>
        </w:rPr>
        <w:t>Participation</w:t>
      </w:r>
      <w:r>
        <w:rPr>
          <w:rFonts w:asciiTheme="minorHAnsi" w:hAnsiTheme="minorHAnsi"/>
          <w:sz w:val="22"/>
          <w:szCs w:val="22"/>
        </w:rPr>
        <w:t xml:space="preserve">/Classwork      </w:t>
      </w:r>
      <w:r w:rsidRPr="00C8003B">
        <w:rPr>
          <w:rFonts w:asciiTheme="minorHAnsi" w:hAnsiTheme="minorHAnsi"/>
          <w:sz w:val="22"/>
          <w:szCs w:val="22"/>
        </w:rPr>
        <w:t>15% of grade</w:t>
      </w:r>
    </w:p>
    <w:p w14:paraId="456AEF22" w14:textId="77777777" w:rsidR="006C038C" w:rsidRPr="00C8003B" w:rsidRDefault="006C038C" w:rsidP="006C038C">
      <w:pPr>
        <w:rPr>
          <w:rFonts w:asciiTheme="minorHAnsi" w:hAnsiTheme="minorHAnsi"/>
          <w:b/>
          <w:i/>
          <w:sz w:val="22"/>
          <w:szCs w:val="22"/>
        </w:rPr>
      </w:pPr>
      <w:r w:rsidRPr="00C8003B">
        <w:rPr>
          <w:rFonts w:asciiTheme="minorHAnsi" w:hAnsiTheme="minorHAnsi"/>
          <w:b/>
          <w:i/>
          <w:sz w:val="22"/>
          <w:szCs w:val="22"/>
        </w:rPr>
        <w:lastRenderedPageBreak/>
        <w:t>The grading policies are an estimation of how your grade will be determined.  The instructor reserves the right to take into account other factors such as improvement, effort, and other intangible factors when determining your course grade.</w:t>
      </w:r>
    </w:p>
    <w:p w14:paraId="3264CF28" w14:textId="77777777" w:rsidR="006C038C" w:rsidRPr="00C8003B" w:rsidRDefault="006C038C" w:rsidP="006C038C">
      <w:pPr>
        <w:jc w:val="both"/>
        <w:rPr>
          <w:rFonts w:asciiTheme="minorHAnsi" w:hAnsiTheme="minorHAnsi"/>
          <w:b/>
          <w:sz w:val="22"/>
          <w:szCs w:val="22"/>
        </w:rPr>
      </w:pPr>
    </w:p>
    <w:p w14:paraId="606C0945" w14:textId="77777777" w:rsidR="006C038C" w:rsidRPr="00C8003B" w:rsidRDefault="006C038C" w:rsidP="006C038C">
      <w:pPr>
        <w:jc w:val="both"/>
        <w:rPr>
          <w:rFonts w:asciiTheme="minorHAnsi" w:hAnsiTheme="minorHAnsi"/>
          <w:b/>
          <w:sz w:val="22"/>
          <w:szCs w:val="22"/>
        </w:rPr>
      </w:pPr>
      <w:r w:rsidRPr="00C8003B">
        <w:rPr>
          <w:rFonts w:asciiTheme="minorHAnsi" w:hAnsiTheme="minorHAnsi"/>
          <w:b/>
          <w:sz w:val="22"/>
          <w:szCs w:val="22"/>
        </w:rPr>
        <w:t>Tests, Quizzes and Projects</w:t>
      </w:r>
    </w:p>
    <w:p w14:paraId="2BAC90CE" w14:textId="77777777" w:rsidR="006C038C" w:rsidRPr="00C8003B" w:rsidRDefault="006C038C" w:rsidP="006C038C">
      <w:pPr>
        <w:jc w:val="both"/>
        <w:rPr>
          <w:rFonts w:asciiTheme="minorHAnsi" w:hAnsiTheme="minorHAnsi"/>
          <w:sz w:val="22"/>
          <w:szCs w:val="22"/>
        </w:rPr>
      </w:pPr>
      <w:r w:rsidRPr="00C8003B">
        <w:rPr>
          <w:rFonts w:asciiTheme="minorHAnsi" w:hAnsiTheme="minorHAnsi"/>
          <w:sz w:val="22"/>
          <w:szCs w:val="22"/>
        </w:rPr>
        <w:t xml:space="preserve">Students will take a test after every chapter. Tests will consist of multiple </w:t>
      </w:r>
      <w:proofErr w:type="gramStart"/>
      <w:r w:rsidRPr="00C8003B">
        <w:rPr>
          <w:rFonts w:asciiTheme="minorHAnsi" w:hAnsiTheme="minorHAnsi"/>
          <w:sz w:val="22"/>
          <w:szCs w:val="22"/>
        </w:rPr>
        <w:t>choice</w:t>
      </w:r>
      <w:proofErr w:type="gramEnd"/>
      <w:r w:rsidRPr="00C8003B">
        <w:rPr>
          <w:rFonts w:asciiTheme="minorHAnsi" w:hAnsiTheme="minorHAnsi"/>
          <w:sz w:val="22"/>
          <w:szCs w:val="22"/>
        </w:rPr>
        <w:t xml:space="preserve">, short-answer and problem-solving problems.  Each test will focus on the preceding chapter but will require mastery of </w:t>
      </w:r>
      <w:proofErr w:type="gramStart"/>
      <w:r w:rsidRPr="00C8003B">
        <w:rPr>
          <w:rFonts w:asciiTheme="minorHAnsi" w:hAnsiTheme="minorHAnsi"/>
          <w:sz w:val="22"/>
          <w:szCs w:val="22"/>
        </w:rPr>
        <w:t>previously-learned</w:t>
      </w:r>
      <w:proofErr w:type="gramEnd"/>
      <w:r w:rsidRPr="00C8003B">
        <w:rPr>
          <w:rFonts w:asciiTheme="minorHAnsi" w:hAnsiTheme="minorHAnsi"/>
          <w:sz w:val="22"/>
          <w:szCs w:val="22"/>
        </w:rPr>
        <w:t xml:space="preserve"> material.</w:t>
      </w:r>
    </w:p>
    <w:p w14:paraId="163C0887" w14:textId="77777777" w:rsidR="006C038C" w:rsidRPr="00C8003B" w:rsidRDefault="006C038C" w:rsidP="006C038C">
      <w:pPr>
        <w:jc w:val="both"/>
        <w:rPr>
          <w:rFonts w:asciiTheme="minorHAnsi" w:hAnsiTheme="minorHAnsi"/>
          <w:sz w:val="22"/>
          <w:szCs w:val="22"/>
        </w:rPr>
      </w:pPr>
    </w:p>
    <w:p w14:paraId="181FE6C8" w14:textId="77777777" w:rsidR="006C038C" w:rsidRPr="00C8003B" w:rsidRDefault="006C038C" w:rsidP="006C038C">
      <w:pPr>
        <w:jc w:val="both"/>
        <w:rPr>
          <w:rFonts w:asciiTheme="minorHAnsi" w:hAnsiTheme="minorHAnsi"/>
          <w:sz w:val="22"/>
          <w:szCs w:val="22"/>
        </w:rPr>
      </w:pPr>
      <w:r w:rsidRPr="00C8003B">
        <w:rPr>
          <w:rFonts w:asciiTheme="minorHAnsi" w:hAnsiTheme="minorHAnsi"/>
          <w:sz w:val="22"/>
          <w:szCs w:val="22"/>
        </w:rPr>
        <w:t>There will be a FINAL EXAM in June worth 20% of the year grade.</w:t>
      </w:r>
    </w:p>
    <w:p w14:paraId="1AE541ED" w14:textId="77777777" w:rsidR="006C038C" w:rsidRPr="00C8003B" w:rsidRDefault="006C038C" w:rsidP="006C038C">
      <w:pPr>
        <w:jc w:val="both"/>
        <w:rPr>
          <w:rFonts w:asciiTheme="minorHAnsi" w:hAnsiTheme="minorHAnsi"/>
          <w:sz w:val="22"/>
          <w:szCs w:val="22"/>
        </w:rPr>
      </w:pPr>
    </w:p>
    <w:p w14:paraId="681EEE92" w14:textId="77777777" w:rsidR="006C038C" w:rsidRPr="00C8003B" w:rsidRDefault="006C038C" w:rsidP="006C038C">
      <w:pPr>
        <w:suppressAutoHyphens w:val="0"/>
        <w:rPr>
          <w:rFonts w:asciiTheme="minorHAnsi" w:hAnsiTheme="minorHAnsi"/>
          <w:sz w:val="22"/>
          <w:szCs w:val="22"/>
          <w:lang w:eastAsia="en-US"/>
        </w:rPr>
      </w:pPr>
      <w:r w:rsidRPr="00C8003B">
        <w:rPr>
          <w:rFonts w:asciiTheme="minorHAnsi" w:hAnsiTheme="minorHAnsi"/>
          <w:color w:val="1A1A1A"/>
          <w:sz w:val="22"/>
          <w:szCs w:val="22"/>
          <w:lang w:eastAsia="en-US"/>
        </w:rPr>
        <w:t xml:space="preserve">As a math department, we value student learning.  For this reason, we believe that students should have the opportunity to use assessments as learning tools.  We encourage students to review their tests and quizzes with their teachers in order to learn from their mistakes.  Additionally, students have the option to retake one test (not quiz) per semester if they score below an 85%. Students must schedule a time to meet with the teacher AND complete test corrections (for no credit) before a retake to demonstrate that they have made the effort to understand the concepts. Retakes must be completed within two weeks of the original test and will be taken either during a study hall or in tutorial.  The teacher will average the two grades to determine the test grade.  This averaged grade will cap at 85%. </w:t>
      </w:r>
    </w:p>
    <w:p w14:paraId="05B35034" w14:textId="77777777" w:rsidR="006C038C" w:rsidRPr="00C8003B" w:rsidRDefault="006C038C" w:rsidP="006C038C">
      <w:pPr>
        <w:rPr>
          <w:rFonts w:asciiTheme="minorHAnsi" w:hAnsiTheme="minorHAnsi"/>
          <w:sz w:val="22"/>
          <w:szCs w:val="22"/>
        </w:rPr>
      </w:pPr>
    </w:p>
    <w:p w14:paraId="4B18835A" w14:textId="77777777" w:rsidR="006C038C" w:rsidRPr="00C8003B" w:rsidRDefault="006C038C" w:rsidP="006C038C">
      <w:pPr>
        <w:jc w:val="both"/>
        <w:rPr>
          <w:rFonts w:asciiTheme="minorHAnsi" w:hAnsiTheme="minorHAnsi"/>
          <w:sz w:val="22"/>
          <w:szCs w:val="22"/>
        </w:rPr>
      </w:pPr>
      <w:r w:rsidRPr="00C8003B">
        <w:rPr>
          <w:rFonts w:asciiTheme="minorHAnsi" w:hAnsiTheme="minorHAnsi"/>
          <w:sz w:val="22"/>
          <w:szCs w:val="22"/>
        </w:rPr>
        <w:t>Students will take at least one quiz per week.  These quizzes are shorter than tests and focus on the skills learned in the previous few lessons.</w:t>
      </w:r>
    </w:p>
    <w:p w14:paraId="0673F0D6" w14:textId="77777777" w:rsidR="006C038C" w:rsidRPr="00C8003B" w:rsidRDefault="006C038C" w:rsidP="006C038C">
      <w:pPr>
        <w:rPr>
          <w:rFonts w:asciiTheme="minorHAnsi" w:hAnsiTheme="minorHAnsi"/>
          <w:sz w:val="22"/>
          <w:szCs w:val="22"/>
        </w:rPr>
      </w:pPr>
    </w:p>
    <w:p w14:paraId="28EAECC1" w14:textId="77777777" w:rsidR="006C038C" w:rsidRPr="00C8003B" w:rsidRDefault="006C038C" w:rsidP="006C038C">
      <w:pPr>
        <w:rPr>
          <w:rFonts w:asciiTheme="minorHAnsi" w:hAnsiTheme="minorHAnsi"/>
          <w:sz w:val="22"/>
          <w:szCs w:val="22"/>
        </w:rPr>
      </w:pPr>
      <w:r w:rsidRPr="00C8003B">
        <w:rPr>
          <w:rFonts w:asciiTheme="minorHAnsi" w:hAnsiTheme="minorHAnsi"/>
          <w:sz w:val="22"/>
          <w:szCs w:val="22"/>
        </w:rPr>
        <w:t>There will be one project per quarter, with some choice available with respect to content and presentation. Students will be given project rubrics, and grades will be determined based upon these individual rubrics.</w:t>
      </w:r>
    </w:p>
    <w:p w14:paraId="578965A1" w14:textId="77777777" w:rsidR="006C038C" w:rsidRPr="00C8003B" w:rsidRDefault="006C038C" w:rsidP="006C038C">
      <w:pPr>
        <w:rPr>
          <w:rFonts w:asciiTheme="minorHAnsi" w:hAnsiTheme="minorHAnsi"/>
          <w:sz w:val="22"/>
          <w:szCs w:val="22"/>
        </w:rPr>
      </w:pPr>
    </w:p>
    <w:p w14:paraId="4D0CB032" w14:textId="77777777" w:rsidR="006C038C" w:rsidRPr="00C8003B" w:rsidRDefault="006C038C" w:rsidP="006C038C">
      <w:pPr>
        <w:rPr>
          <w:rFonts w:asciiTheme="minorHAnsi" w:hAnsiTheme="minorHAnsi"/>
          <w:sz w:val="22"/>
          <w:szCs w:val="22"/>
        </w:rPr>
      </w:pPr>
      <w:r w:rsidRPr="00C8003B">
        <w:rPr>
          <w:rFonts w:asciiTheme="minorHAnsi" w:hAnsiTheme="minorHAnsi"/>
          <w:sz w:val="22"/>
          <w:szCs w:val="22"/>
        </w:rPr>
        <w:t>Students will save all graded work in their purple math binders.</w:t>
      </w:r>
    </w:p>
    <w:p w14:paraId="7AD05EC7" w14:textId="77777777" w:rsidR="006C038C" w:rsidRPr="00C8003B" w:rsidRDefault="006C038C" w:rsidP="006C038C">
      <w:pPr>
        <w:jc w:val="both"/>
        <w:rPr>
          <w:rFonts w:asciiTheme="minorHAnsi" w:hAnsiTheme="minorHAnsi"/>
          <w:sz w:val="22"/>
          <w:szCs w:val="22"/>
        </w:rPr>
      </w:pPr>
    </w:p>
    <w:p w14:paraId="26D0F8B9" w14:textId="77777777" w:rsidR="006C038C" w:rsidRPr="00C8003B" w:rsidRDefault="006C038C" w:rsidP="006C038C">
      <w:pPr>
        <w:jc w:val="both"/>
        <w:rPr>
          <w:rFonts w:asciiTheme="minorHAnsi" w:hAnsiTheme="minorHAnsi"/>
          <w:b/>
          <w:sz w:val="22"/>
          <w:szCs w:val="22"/>
        </w:rPr>
      </w:pPr>
      <w:r w:rsidRPr="00C8003B">
        <w:rPr>
          <w:rFonts w:asciiTheme="minorHAnsi" w:hAnsiTheme="minorHAnsi"/>
          <w:b/>
          <w:sz w:val="22"/>
          <w:szCs w:val="22"/>
        </w:rPr>
        <w:t>Homework</w:t>
      </w:r>
    </w:p>
    <w:p w14:paraId="39E29192" w14:textId="77777777" w:rsidR="006C038C" w:rsidRPr="00C8003B" w:rsidRDefault="006C038C" w:rsidP="006C038C">
      <w:pPr>
        <w:jc w:val="both"/>
        <w:rPr>
          <w:rFonts w:asciiTheme="minorHAnsi" w:hAnsiTheme="minorHAnsi"/>
          <w:sz w:val="22"/>
          <w:szCs w:val="22"/>
        </w:rPr>
      </w:pPr>
      <w:r w:rsidRPr="00C8003B">
        <w:rPr>
          <w:rFonts w:asciiTheme="minorHAnsi" w:hAnsiTheme="minorHAnsi"/>
          <w:sz w:val="22"/>
          <w:szCs w:val="22"/>
        </w:rPr>
        <w:t xml:space="preserve">Twenty minutes of homework will be assigned daily to reinforce concepts learned in class. By completing homework, students are essentially preparing for assessments every night. Homework is for practice, and is not a summative assessment; therefore I grade homework on completion rather than accuracy. On most weekends, students will be assigned a </w:t>
      </w:r>
      <w:r w:rsidRPr="00C8003B">
        <w:rPr>
          <w:rFonts w:asciiTheme="minorHAnsi" w:hAnsiTheme="minorHAnsi"/>
          <w:b/>
          <w:bCs/>
          <w:sz w:val="22"/>
          <w:szCs w:val="22"/>
        </w:rPr>
        <w:t>weekend word problem</w:t>
      </w:r>
      <w:r w:rsidRPr="00C8003B">
        <w:rPr>
          <w:rFonts w:asciiTheme="minorHAnsi" w:hAnsiTheme="minorHAnsi"/>
          <w:sz w:val="22"/>
          <w:szCs w:val="22"/>
        </w:rPr>
        <w:t xml:space="preserve"> in lieu of the typical practice problems.</w:t>
      </w:r>
    </w:p>
    <w:p w14:paraId="43F76901" w14:textId="77777777" w:rsidR="006C038C" w:rsidRPr="00C8003B" w:rsidRDefault="006C038C" w:rsidP="006C038C">
      <w:pPr>
        <w:jc w:val="both"/>
        <w:rPr>
          <w:rFonts w:asciiTheme="minorHAnsi" w:hAnsiTheme="minorHAnsi"/>
          <w:sz w:val="22"/>
          <w:szCs w:val="22"/>
        </w:rPr>
      </w:pPr>
    </w:p>
    <w:p w14:paraId="05841279" w14:textId="77777777" w:rsidR="006C038C" w:rsidRPr="00C8003B" w:rsidRDefault="006C038C" w:rsidP="006C038C">
      <w:pPr>
        <w:jc w:val="both"/>
        <w:rPr>
          <w:rFonts w:asciiTheme="minorHAnsi" w:hAnsiTheme="minorHAnsi"/>
          <w:sz w:val="22"/>
          <w:szCs w:val="22"/>
        </w:rPr>
      </w:pPr>
      <w:r w:rsidRPr="00C8003B">
        <w:rPr>
          <w:rFonts w:asciiTheme="minorHAnsi" w:hAnsiTheme="minorHAnsi"/>
          <w:b/>
          <w:bCs/>
          <w:sz w:val="22"/>
          <w:szCs w:val="22"/>
        </w:rPr>
        <w:t xml:space="preserve">Study Sheets: </w:t>
      </w:r>
      <w:r w:rsidRPr="00C8003B">
        <w:rPr>
          <w:rFonts w:asciiTheme="minorHAnsi" w:hAnsiTheme="minorHAnsi"/>
          <w:bCs/>
          <w:sz w:val="22"/>
          <w:szCs w:val="22"/>
        </w:rPr>
        <w:t xml:space="preserve">Once a week, </w:t>
      </w:r>
      <w:r w:rsidRPr="00C8003B">
        <w:rPr>
          <w:rFonts w:asciiTheme="minorHAnsi" w:hAnsiTheme="minorHAnsi"/>
          <w:sz w:val="22"/>
          <w:szCs w:val="22"/>
        </w:rPr>
        <w:t xml:space="preserve">students will recopy important class information from their class notebook onto a study sheet to be kept in their binders. Students will create one study sheet per chapter and should save the study sheets for upcoming tests AND the final exam. RE-READ, RE-WRITE, </w:t>
      </w:r>
      <w:proofErr w:type="gramStart"/>
      <w:r w:rsidRPr="00C8003B">
        <w:rPr>
          <w:rFonts w:asciiTheme="minorHAnsi" w:hAnsiTheme="minorHAnsi"/>
          <w:sz w:val="22"/>
          <w:szCs w:val="22"/>
        </w:rPr>
        <w:t>REMEMBER</w:t>
      </w:r>
      <w:proofErr w:type="gramEnd"/>
      <w:r w:rsidRPr="00C8003B">
        <w:rPr>
          <w:rFonts w:asciiTheme="minorHAnsi" w:hAnsiTheme="minorHAnsi"/>
          <w:sz w:val="22"/>
          <w:szCs w:val="22"/>
        </w:rPr>
        <w:t>!</w:t>
      </w:r>
    </w:p>
    <w:p w14:paraId="36C56DE5" w14:textId="77777777" w:rsidR="006C038C" w:rsidRPr="00C8003B" w:rsidRDefault="006C038C" w:rsidP="006C038C">
      <w:pPr>
        <w:jc w:val="both"/>
        <w:rPr>
          <w:rFonts w:asciiTheme="minorHAnsi" w:hAnsiTheme="minorHAnsi"/>
          <w:sz w:val="22"/>
          <w:szCs w:val="22"/>
        </w:rPr>
      </w:pPr>
    </w:p>
    <w:p w14:paraId="4F15BE09" w14:textId="77777777" w:rsidR="006C038C" w:rsidRPr="00C8003B" w:rsidRDefault="006C038C" w:rsidP="006C038C">
      <w:pPr>
        <w:jc w:val="both"/>
        <w:rPr>
          <w:rFonts w:asciiTheme="minorHAnsi" w:hAnsiTheme="minorHAnsi"/>
          <w:sz w:val="22"/>
          <w:szCs w:val="22"/>
        </w:rPr>
      </w:pPr>
      <w:r w:rsidRPr="00C8003B">
        <w:rPr>
          <w:rFonts w:asciiTheme="minorHAnsi" w:hAnsiTheme="minorHAnsi"/>
          <w:b/>
          <w:bCs/>
          <w:sz w:val="22"/>
          <w:szCs w:val="22"/>
        </w:rPr>
        <w:t xml:space="preserve">Practice Problems: </w:t>
      </w:r>
      <w:r w:rsidRPr="00C8003B">
        <w:rPr>
          <w:rFonts w:asciiTheme="minorHAnsi" w:hAnsiTheme="minorHAnsi"/>
          <w:sz w:val="22"/>
          <w:szCs w:val="22"/>
        </w:rPr>
        <w:t xml:space="preserve">Homework problems will be completed according to the teacher's template. Writing during math homework is </w:t>
      </w:r>
      <w:r w:rsidRPr="00C8003B">
        <w:rPr>
          <w:rFonts w:asciiTheme="minorHAnsi" w:hAnsiTheme="minorHAnsi"/>
          <w:b/>
          <w:bCs/>
          <w:sz w:val="22"/>
          <w:szCs w:val="22"/>
        </w:rPr>
        <w:t>required nightly</w:t>
      </w:r>
      <w:r w:rsidRPr="00C8003B">
        <w:rPr>
          <w:rFonts w:asciiTheme="minorHAnsi" w:hAnsiTheme="minorHAnsi"/>
          <w:sz w:val="22"/>
          <w:szCs w:val="22"/>
        </w:rPr>
        <w:t xml:space="preserve"> in the following ways:</w:t>
      </w:r>
    </w:p>
    <w:p w14:paraId="102842ED" w14:textId="77777777" w:rsidR="006C038C" w:rsidRPr="00C8003B" w:rsidRDefault="006C038C" w:rsidP="006C038C">
      <w:pPr>
        <w:numPr>
          <w:ilvl w:val="0"/>
          <w:numId w:val="3"/>
        </w:numPr>
        <w:jc w:val="both"/>
        <w:rPr>
          <w:rFonts w:asciiTheme="minorHAnsi" w:hAnsiTheme="minorHAnsi"/>
          <w:sz w:val="22"/>
          <w:szCs w:val="22"/>
        </w:rPr>
      </w:pPr>
      <w:r w:rsidRPr="00C8003B">
        <w:rPr>
          <w:rFonts w:asciiTheme="minorHAnsi" w:hAnsiTheme="minorHAnsi"/>
          <w:sz w:val="22"/>
          <w:szCs w:val="22"/>
        </w:rPr>
        <w:t>If a student cannot solve a problem at home, they must write about the problem. What do they think they should do? What steps have they taken to try to find a solution?</w:t>
      </w:r>
    </w:p>
    <w:p w14:paraId="739C47E6" w14:textId="77777777" w:rsidR="006C038C" w:rsidRPr="00C8003B" w:rsidRDefault="006C038C" w:rsidP="006C038C">
      <w:pPr>
        <w:numPr>
          <w:ilvl w:val="0"/>
          <w:numId w:val="3"/>
        </w:numPr>
        <w:jc w:val="both"/>
        <w:rPr>
          <w:rFonts w:asciiTheme="minorHAnsi" w:hAnsiTheme="minorHAnsi"/>
          <w:sz w:val="22"/>
          <w:szCs w:val="22"/>
        </w:rPr>
      </w:pPr>
      <w:r w:rsidRPr="00C8003B">
        <w:rPr>
          <w:rFonts w:asciiTheme="minorHAnsi" w:hAnsiTheme="minorHAnsi"/>
          <w:sz w:val="22"/>
          <w:szCs w:val="22"/>
        </w:rPr>
        <w:t>Students must describe their problem solving process on the starred problem of the night.</w:t>
      </w:r>
    </w:p>
    <w:p w14:paraId="4D7F3F89" w14:textId="77777777" w:rsidR="006C038C" w:rsidRPr="00C8003B" w:rsidRDefault="006C038C" w:rsidP="006C038C">
      <w:pPr>
        <w:jc w:val="both"/>
        <w:rPr>
          <w:rFonts w:asciiTheme="minorHAnsi" w:hAnsiTheme="minorHAnsi"/>
          <w:sz w:val="22"/>
          <w:szCs w:val="22"/>
        </w:rPr>
      </w:pPr>
      <w:r w:rsidRPr="00C8003B">
        <w:rPr>
          <w:rFonts w:asciiTheme="minorHAnsi" w:hAnsiTheme="minorHAnsi"/>
          <w:sz w:val="22"/>
          <w:szCs w:val="22"/>
        </w:rPr>
        <w:t>Students will be practicing this new method of completing math homework in class and will be given samples.</w:t>
      </w:r>
    </w:p>
    <w:p w14:paraId="25B543B6" w14:textId="77777777" w:rsidR="006C038C" w:rsidRPr="00C8003B" w:rsidRDefault="006C038C" w:rsidP="006C038C">
      <w:pPr>
        <w:jc w:val="both"/>
        <w:rPr>
          <w:rFonts w:asciiTheme="minorHAnsi" w:hAnsiTheme="minorHAnsi"/>
          <w:sz w:val="22"/>
          <w:szCs w:val="22"/>
        </w:rPr>
      </w:pPr>
    </w:p>
    <w:p w14:paraId="35F367E6" w14:textId="77777777" w:rsidR="006C038C" w:rsidRPr="00C8003B" w:rsidRDefault="006C038C" w:rsidP="006C038C">
      <w:pPr>
        <w:jc w:val="both"/>
        <w:rPr>
          <w:rFonts w:asciiTheme="minorHAnsi" w:hAnsiTheme="minorHAnsi"/>
          <w:b/>
          <w:bCs/>
          <w:sz w:val="22"/>
          <w:szCs w:val="22"/>
        </w:rPr>
      </w:pPr>
      <w:r w:rsidRPr="00C8003B">
        <w:rPr>
          <w:rFonts w:asciiTheme="minorHAnsi" w:hAnsiTheme="minorHAnsi"/>
          <w:b/>
          <w:bCs/>
          <w:sz w:val="22"/>
          <w:szCs w:val="22"/>
        </w:rPr>
        <w:t>Below is the WLPCS Late Homework/Project Policy</w:t>
      </w:r>
    </w:p>
    <w:p w14:paraId="55E5A0AB" w14:textId="77777777" w:rsidR="006C038C" w:rsidRPr="00C8003B" w:rsidRDefault="006C038C" w:rsidP="006C038C">
      <w:pPr>
        <w:jc w:val="both"/>
        <w:rPr>
          <w:rFonts w:asciiTheme="minorHAnsi" w:hAnsiTheme="minorHAnsi"/>
          <w:b/>
          <w:bCs/>
          <w:sz w:val="22"/>
          <w:szCs w:val="22"/>
        </w:rPr>
      </w:pPr>
    </w:p>
    <w:p w14:paraId="6551B036" w14:textId="77777777" w:rsidR="006C038C" w:rsidRPr="00C8003B" w:rsidRDefault="006C038C" w:rsidP="006C038C">
      <w:pPr>
        <w:jc w:val="both"/>
        <w:rPr>
          <w:rFonts w:asciiTheme="minorHAnsi" w:hAnsiTheme="minorHAnsi"/>
          <w:sz w:val="22"/>
          <w:szCs w:val="22"/>
        </w:rPr>
      </w:pPr>
      <w:r w:rsidRPr="00C8003B">
        <w:rPr>
          <w:rFonts w:asciiTheme="minorHAnsi" w:hAnsiTheme="minorHAnsi"/>
          <w:sz w:val="22"/>
          <w:szCs w:val="22"/>
        </w:rPr>
        <w:t>The point of daily homework is to advance a student's learning through independent practice and/or exploration. Homework and classwork are often intertwined and homework provides the catalyst for a day's lesson. We will therefore not accept late homework; students who turn in</w:t>
      </w:r>
    </w:p>
    <w:p w14:paraId="09E1FDA2" w14:textId="77777777" w:rsidR="006C038C" w:rsidRPr="00C8003B" w:rsidRDefault="006C038C" w:rsidP="006C038C">
      <w:pPr>
        <w:jc w:val="both"/>
        <w:rPr>
          <w:rFonts w:asciiTheme="minorHAnsi" w:hAnsiTheme="minorHAnsi"/>
          <w:sz w:val="22"/>
          <w:szCs w:val="22"/>
        </w:rPr>
      </w:pPr>
      <w:proofErr w:type="gramStart"/>
      <w:r w:rsidRPr="00C8003B">
        <w:rPr>
          <w:rFonts w:asciiTheme="minorHAnsi" w:hAnsiTheme="minorHAnsi"/>
          <w:sz w:val="22"/>
          <w:szCs w:val="22"/>
        </w:rPr>
        <w:t>completed</w:t>
      </w:r>
      <w:proofErr w:type="gramEnd"/>
      <w:r w:rsidRPr="00C8003B">
        <w:rPr>
          <w:rFonts w:asciiTheme="minorHAnsi" w:hAnsiTheme="minorHAnsi"/>
          <w:sz w:val="22"/>
          <w:szCs w:val="22"/>
        </w:rPr>
        <w:t xml:space="preserve"> homework on the day it is due (the degree of completion the province of the teacher) will receive full credit; </w:t>
      </w:r>
      <w:r w:rsidRPr="00C8003B">
        <w:rPr>
          <w:rFonts w:asciiTheme="minorHAnsi" w:hAnsiTheme="minorHAnsi"/>
          <w:b/>
          <w:bCs/>
          <w:sz w:val="22"/>
          <w:szCs w:val="22"/>
        </w:rPr>
        <w:t>students who fail to turn in homework on the day it is due will not receive any credit for that daily assignment.</w:t>
      </w:r>
      <w:r w:rsidRPr="00C8003B">
        <w:rPr>
          <w:rFonts w:asciiTheme="minorHAnsi" w:hAnsiTheme="minorHAnsi"/>
          <w:sz w:val="22"/>
          <w:szCs w:val="22"/>
        </w:rPr>
        <w:t xml:space="preserve"> Individual teachers will grant exceptions to this policy for illness, significant family events, or anything else a teacher deems worthy of exception.</w:t>
      </w:r>
    </w:p>
    <w:p w14:paraId="3DCBE68D" w14:textId="77777777" w:rsidR="006C038C" w:rsidRPr="00C8003B" w:rsidRDefault="006C038C" w:rsidP="006C038C">
      <w:pPr>
        <w:jc w:val="both"/>
        <w:rPr>
          <w:rFonts w:asciiTheme="minorHAnsi" w:hAnsiTheme="minorHAnsi"/>
          <w:sz w:val="22"/>
          <w:szCs w:val="22"/>
        </w:rPr>
      </w:pPr>
      <w:r w:rsidRPr="00C8003B">
        <w:rPr>
          <w:rFonts w:asciiTheme="minorHAnsi" w:hAnsiTheme="minorHAnsi"/>
          <w:sz w:val="22"/>
          <w:szCs w:val="22"/>
        </w:rPr>
        <w:t xml:space="preserve">Because we take seriously our responsibility to teach students how to manage their time and plan for a long-term project, we take a different approach with anything that requires more than one or two days to complete. </w:t>
      </w:r>
      <w:r w:rsidRPr="00C8003B">
        <w:rPr>
          <w:rFonts w:asciiTheme="minorHAnsi" w:hAnsiTheme="minorHAnsi"/>
          <w:b/>
          <w:bCs/>
          <w:sz w:val="22"/>
          <w:szCs w:val="22"/>
        </w:rPr>
        <w:t xml:space="preserve">Students who complete a long-term project on time are eligible to receive full credit; students who hand in a long-term project one day late can receive no better than a B, and students who turn in a long-term project two days late can receive no better than a C. </w:t>
      </w:r>
      <w:r w:rsidRPr="00C8003B">
        <w:rPr>
          <w:rFonts w:asciiTheme="minorHAnsi" w:hAnsiTheme="minorHAnsi"/>
          <w:sz w:val="22"/>
          <w:szCs w:val="22"/>
        </w:rPr>
        <w:t>At the end of the two-day period, teachers may decide to give students partial credit for the work they have done on a project or they may decide to give a student a failing grade. Individual teachers will determine any exceptions for illness, significant family events, etc.</w:t>
      </w:r>
    </w:p>
    <w:p w14:paraId="525879A0" w14:textId="77777777" w:rsidR="006C038C" w:rsidRPr="00C8003B" w:rsidRDefault="006C038C" w:rsidP="006C038C">
      <w:pPr>
        <w:rPr>
          <w:rFonts w:asciiTheme="minorHAnsi" w:hAnsiTheme="minorHAnsi"/>
          <w:b/>
          <w:sz w:val="22"/>
          <w:szCs w:val="22"/>
          <w:u w:val="single"/>
        </w:rPr>
      </w:pPr>
    </w:p>
    <w:p w14:paraId="273ED721" w14:textId="77777777" w:rsidR="006C038C" w:rsidRPr="00C8003B" w:rsidRDefault="006C038C" w:rsidP="006C038C">
      <w:pPr>
        <w:rPr>
          <w:rFonts w:asciiTheme="minorHAnsi" w:hAnsiTheme="minorHAnsi"/>
          <w:b/>
          <w:bCs/>
          <w:sz w:val="22"/>
          <w:szCs w:val="22"/>
        </w:rPr>
      </w:pPr>
      <w:r w:rsidRPr="00C8003B">
        <w:rPr>
          <w:rFonts w:asciiTheme="minorHAnsi" w:hAnsiTheme="minorHAnsi"/>
          <w:b/>
          <w:bCs/>
          <w:sz w:val="22"/>
          <w:szCs w:val="22"/>
        </w:rPr>
        <w:t>Participation/Classwork</w:t>
      </w:r>
    </w:p>
    <w:p w14:paraId="30CFC4F6" w14:textId="77777777" w:rsidR="006C038C" w:rsidRPr="00C8003B" w:rsidRDefault="006C038C" w:rsidP="006C038C">
      <w:pPr>
        <w:rPr>
          <w:rFonts w:asciiTheme="minorHAnsi" w:hAnsiTheme="minorHAnsi"/>
          <w:sz w:val="22"/>
          <w:szCs w:val="22"/>
        </w:rPr>
      </w:pPr>
      <w:r w:rsidRPr="00C8003B">
        <w:rPr>
          <w:rFonts w:asciiTheme="minorHAnsi" w:hAnsiTheme="minorHAnsi"/>
          <w:sz w:val="22"/>
          <w:szCs w:val="22"/>
        </w:rPr>
        <w:t>Participation and classwork make up 15% of the total grade. Students will rate themselves each day on their participation for a total of eight points per day. I will view these ratings daily and adjust them if there is the need.</w:t>
      </w:r>
    </w:p>
    <w:p w14:paraId="2DC3DF25" w14:textId="77777777" w:rsidR="006C038C" w:rsidRPr="00C8003B" w:rsidRDefault="006C038C" w:rsidP="006C038C">
      <w:pPr>
        <w:rPr>
          <w:rFonts w:asciiTheme="minorHAnsi" w:hAnsiTheme="minorHAnsi"/>
          <w:sz w:val="22"/>
          <w:szCs w:val="22"/>
        </w:rPr>
      </w:pPr>
      <w:r w:rsidRPr="00C8003B">
        <w:rPr>
          <w:rFonts w:asciiTheme="minorHAnsi" w:hAnsiTheme="minorHAnsi"/>
          <w:sz w:val="22"/>
          <w:szCs w:val="22"/>
        </w:rPr>
        <w:t xml:space="preserve">Daily classwork, group work, participating in </w:t>
      </w:r>
      <w:proofErr w:type="gramStart"/>
      <w:r w:rsidRPr="00C8003B">
        <w:rPr>
          <w:rFonts w:asciiTheme="minorHAnsi" w:hAnsiTheme="minorHAnsi"/>
          <w:sz w:val="22"/>
          <w:szCs w:val="22"/>
        </w:rPr>
        <w:t>Completing</w:t>
      </w:r>
      <w:proofErr w:type="gramEnd"/>
      <w:r w:rsidRPr="00C8003B">
        <w:rPr>
          <w:rFonts w:asciiTheme="minorHAnsi" w:hAnsiTheme="minorHAnsi"/>
          <w:sz w:val="22"/>
          <w:szCs w:val="22"/>
        </w:rPr>
        <w:t xml:space="preserve"> daily exit slips, which include a writing problem, an algebraic problem and an optional challenge problem, is also a major part of the participation grade.</w:t>
      </w:r>
    </w:p>
    <w:p w14:paraId="4E5456BF" w14:textId="77777777" w:rsidR="006C038C" w:rsidRPr="00C8003B" w:rsidRDefault="006C038C" w:rsidP="006C038C">
      <w:pPr>
        <w:rPr>
          <w:rFonts w:asciiTheme="minorHAnsi" w:hAnsiTheme="minorHAnsi"/>
          <w:sz w:val="22"/>
          <w:szCs w:val="22"/>
        </w:rPr>
      </w:pPr>
    </w:p>
    <w:p w14:paraId="1490C218" w14:textId="77777777" w:rsidR="006C038C" w:rsidRPr="00C8003B" w:rsidRDefault="006C038C" w:rsidP="006C038C">
      <w:pPr>
        <w:rPr>
          <w:rFonts w:asciiTheme="minorHAnsi" w:hAnsiTheme="minorHAnsi"/>
          <w:b/>
          <w:bCs/>
          <w:sz w:val="22"/>
          <w:szCs w:val="22"/>
        </w:rPr>
      </w:pPr>
      <w:proofErr w:type="spellStart"/>
      <w:r w:rsidRPr="00C8003B">
        <w:rPr>
          <w:rFonts w:asciiTheme="minorHAnsi" w:hAnsiTheme="minorHAnsi"/>
          <w:b/>
          <w:bCs/>
          <w:sz w:val="22"/>
          <w:szCs w:val="22"/>
        </w:rPr>
        <w:t>Wikispace</w:t>
      </w:r>
      <w:proofErr w:type="spellEnd"/>
      <w:r w:rsidRPr="00C8003B">
        <w:rPr>
          <w:rFonts w:asciiTheme="minorHAnsi" w:hAnsiTheme="minorHAnsi"/>
          <w:b/>
          <w:bCs/>
          <w:sz w:val="22"/>
          <w:szCs w:val="22"/>
        </w:rPr>
        <w:t>/PowerSchool</w:t>
      </w:r>
    </w:p>
    <w:p w14:paraId="1072CAFE" w14:textId="77777777" w:rsidR="006C038C" w:rsidRPr="00C8003B" w:rsidRDefault="006C038C" w:rsidP="006C038C">
      <w:pPr>
        <w:rPr>
          <w:rFonts w:asciiTheme="minorHAnsi" w:hAnsiTheme="minorHAnsi"/>
          <w:sz w:val="22"/>
          <w:szCs w:val="22"/>
        </w:rPr>
      </w:pPr>
      <w:r w:rsidRPr="00C8003B">
        <w:rPr>
          <w:rFonts w:asciiTheme="minorHAnsi" w:hAnsiTheme="minorHAnsi"/>
          <w:sz w:val="22"/>
          <w:szCs w:val="22"/>
        </w:rPr>
        <w:tab/>
        <w:t xml:space="preserve">The middle school </w:t>
      </w:r>
      <w:proofErr w:type="spellStart"/>
      <w:r w:rsidRPr="00C8003B">
        <w:rPr>
          <w:rFonts w:asciiTheme="minorHAnsi" w:hAnsiTheme="minorHAnsi"/>
          <w:sz w:val="22"/>
          <w:szCs w:val="22"/>
        </w:rPr>
        <w:t>wikispace</w:t>
      </w:r>
      <w:proofErr w:type="spellEnd"/>
      <w:r w:rsidRPr="00C8003B">
        <w:rPr>
          <w:rFonts w:asciiTheme="minorHAnsi" w:hAnsiTheme="minorHAnsi"/>
          <w:sz w:val="22"/>
          <w:szCs w:val="22"/>
        </w:rPr>
        <w:t xml:space="preserve"> (wlpcsmiddleschool.wikispaces.com) is available for you to check important class information. You can use the Algebra page to find helpful links to math websites, download worksheets, complete brain teasers, and, of course, see your homework assignments and upcoming quizzes, tests, and projects. THE WIKISPACE SHOULD NOT REPLACE YOUR PLANNER!</w:t>
      </w:r>
    </w:p>
    <w:p w14:paraId="1EE23590" w14:textId="77777777" w:rsidR="006C038C" w:rsidRPr="00C8003B" w:rsidRDefault="006C038C" w:rsidP="006C038C">
      <w:pPr>
        <w:rPr>
          <w:rFonts w:asciiTheme="minorHAnsi" w:hAnsiTheme="minorHAnsi"/>
          <w:sz w:val="22"/>
          <w:szCs w:val="22"/>
        </w:rPr>
      </w:pPr>
      <w:r w:rsidRPr="00C8003B">
        <w:rPr>
          <w:rFonts w:asciiTheme="minorHAnsi" w:hAnsiTheme="minorHAnsi"/>
          <w:sz w:val="22"/>
          <w:szCs w:val="22"/>
        </w:rPr>
        <w:tab/>
        <w:t>PowerSchool is available for you to use to check your grades. PLEASE utilize PowerSchool before emailing your teacher with questions regarding your grade.</w:t>
      </w:r>
    </w:p>
    <w:p w14:paraId="672D8D22" w14:textId="77777777" w:rsidR="006C038C" w:rsidRPr="00C8003B" w:rsidRDefault="006C038C" w:rsidP="006C038C">
      <w:pPr>
        <w:rPr>
          <w:rFonts w:asciiTheme="minorHAnsi" w:hAnsiTheme="minorHAnsi"/>
          <w:sz w:val="22"/>
          <w:szCs w:val="22"/>
        </w:rPr>
      </w:pPr>
    </w:p>
    <w:p w14:paraId="598C378D" w14:textId="77777777" w:rsidR="006C038C" w:rsidRPr="00C8003B" w:rsidRDefault="006C038C" w:rsidP="006C038C">
      <w:pPr>
        <w:rPr>
          <w:rFonts w:asciiTheme="minorHAnsi" w:hAnsiTheme="minorHAnsi"/>
          <w:b/>
          <w:sz w:val="22"/>
          <w:szCs w:val="22"/>
        </w:rPr>
      </w:pPr>
      <w:r w:rsidRPr="00C8003B">
        <w:rPr>
          <w:rFonts w:asciiTheme="minorHAnsi" w:hAnsiTheme="minorHAnsi"/>
          <w:b/>
          <w:sz w:val="22"/>
          <w:szCs w:val="22"/>
        </w:rPr>
        <w:t>General Course Schedule:</w:t>
      </w:r>
    </w:p>
    <w:p w14:paraId="733C1322" w14:textId="77777777" w:rsidR="006C038C" w:rsidRPr="00C8003B" w:rsidRDefault="006C038C" w:rsidP="006C038C">
      <w:pPr>
        <w:rPr>
          <w:rFonts w:asciiTheme="minorHAnsi" w:hAnsiTheme="minorHAnsi"/>
          <w:sz w:val="22"/>
          <w:szCs w:val="22"/>
        </w:rPr>
      </w:pPr>
      <w:r w:rsidRPr="00C8003B">
        <w:rPr>
          <w:rFonts w:asciiTheme="minorHAnsi" w:hAnsiTheme="minorHAnsi"/>
          <w:b/>
          <w:sz w:val="22"/>
          <w:szCs w:val="22"/>
        </w:rPr>
        <w:t xml:space="preserve">Unit One: </w:t>
      </w:r>
      <w:r w:rsidR="00FE77EE">
        <w:rPr>
          <w:rFonts w:asciiTheme="minorHAnsi" w:hAnsiTheme="minorHAnsi"/>
          <w:b/>
          <w:sz w:val="22"/>
          <w:szCs w:val="22"/>
        </w:rPr>
        <w:t>Variables, Function Patterns, and Graphs</w:t>
      </w:r>
      <w:r w:rsidRPr="00C8003B">
        <w:rPr>
          <w:rFonts w:asciiTheme="minorHAnsi" w:hAnsiTheme="minorHAnsi"/>
          <w:b/>
          <w:sz w:val="22"/>
          <w:szCs w:val="22"/>
        </w:rPr>
        <w:t xml:space="preserve">: </w:t>
      </w:r>
      <w:r w:rsidRPr="00C8003B">
        <w:rPr>
          <w:rFonts w:asciiTheme="minorHAnsi" w:hAnsiTheme="minorHAnsi"/>
          <w:sz w:val="22"/>
          <w:szCs w:val="22"/>
        </w:rPr>
        <w:t>August-September</w:t>
      </w:r>
    </w:p>
    <w:p w14:paraId="62B6E34E" w14:textId="77777777" w:rsidR="006C038C" w:rsidRPr="00C8003B" w:rsidRDefault="006C038C" w:rsidP="006C038C">
      <w:pPr>
        <w:rPr>
          <w:rFonts w:asciiTheme="minorHAnsi" w:hAnsiTheme="minorHAnsi"/>
          <w:sz w:val="22"/>
          <w:szCs w:val="22"/>
        </w:rPr>
      </w:pPr>
      <w:r w:rsidRPr="00C8003B">
        <w:rPr>
          <w:rFonts w:asciiTheme="minorHAnsi" w:hAnsiTheme="minorHAnsi"/>
          <w:b/>
          <w:sz w:val="22"/>
          <w:szCs w:val="22"/>
        </w:rPr>
        <w:t xml:space="preserve">Unit Two: </w:t>
      </w:r>
      <w:r w:rsidR="00FE77EE">
        <w:rPr>
          <w:rFonts w:asciiTheme="minorHAnsi" w:hAnsiTheme="minorHAnsi"/>
          <w:b/>
          <w:sz w:val="22"/>
          <w:szCs w:val="22"/>
        </w:rPr>
        <w:t>Rational Numbers</w:t>
      </w:r>
      <w:r w:rsidRPr="00C8003B">
        <w:rPr>
          <w:rFonts w:asciiTheme="minorHAnsi" w:hAnsiTheme="minorHAnsi"/>
          <w:b/>
          <w:sz w:val="22"/>
          <w:szCs w:val="22"/>
        </w:rPr>
        <w:t xml:space="preserve">: </w:t>
      </w:r>
      <w:r w:rsidRPr="00C8003B">
        <w:rPr>
          <w:rFonts w:asciiTheme="minorHAnsi" w:hAnsiTheme="minorHAnsi"/>
          <w:sz w:val="22"/>
          <w:szCs w:val="22"/>
        </w:rPr>
        <w:t>October-November</w:t>
      </w:r>
    </w:p>
    <w:p w14:paraId="1D3B0D2A" w14:textId="77777777" w:rsidR="006C038C" w:rsidRPr="00C8003B" w:rsidRDefault="006C038C" w:rsidP="006C038C">
      <w:pPr>
        <w:rPr>
          <w:rFonts w:asciiTheme="minorHAnsi" w:hAnsiTheme="minorHAnsi"/>
          <w:sz w:val="22"/>
          <w:szCs w:val="22"/>
        </w:rPr>
      </w:pPr>
      <w:r w:rsidRPr="00C8003B">
        <w:rPr>
          <w:rFonts w:asciiTheme="minorHAnsi" w:hAnsiTheme="minorHAnsi"/>
          <w:b/>
          <w:sz w:val="22"/>
          <w:szCs w:val="22"/>
        </w:rPr>
        <w:t>Unit Three:</w:t>
      </w:r>
      <w:r w:rsidRPr="00C8003B">
        <w:rPr>
          <w:rFonts w:asciiTheme="minorHAnsi" w:hAnsiTheme="minorHAnsi"/>
          <w:sz w:val="22"/>
          <w:szCs w:val="22"/>
        </w:rPr>
        <w:t xml:space="preserve"> </w:t>
      </w:r>
      <w:r w:rsidR="00FE77EE">
        <w:rPr>
          <w:rFonts w:asciiTheme="minorHAnsi" w:hAnsiTheme="minorHAnsi"/>
          <w:b/>
          <w:sz w:val="22"/>
          <w:szCs w:val="22"/>
        </w:rPr>
        <w:t>Solving Equations and Inequalities</w:t>
      </w:r>
      <w:r w:rsidRPr="00C8003B">
        <w:rPr>
          <w:rFonts w:asciiTheme="minorHAnsi" w:hAnsiTheme="minorHAnsi"/>
          <w:b/>
          <w:sz w:val="22"/>
          <w:szCs w:val="22"/>
        </w:rPr>
        <w:t xml:space="preserve">: </w:t>
      </w:r>
      <w:r w:rsidRPr="00C8003B">
        <w:rPr>
          <w:rFonts w:asciiTheme="minorHAnsi" w:hAnsiTheme="minorHAnsi"/>
          <w:sz w:val="22"/>
          <w:szCs w:val="22"/>
        </w:rPr>
        <w:t>November-January</w:t>
      </w:r>
    </w:p>
    <w:p w14:paraId="7D74D853" w14:textId="77777777" w:rsidR="006C038C" w:rsidRPr="00C8003B" w:rsidRDefault="006C038C" w:rsidP="006C038C">
      <w:pPr>
        <w:rPr>
          <w:rFonts w:asciiTheme="minorHAnsi" w:hAnsiTheme="minorHAnsi"/>
          <w:sz w:val="22"/>
          <w:szCs w:val="22"/>
        </w:rPr>
      </w:pPr>
      <w:r w:rsidRPr="00C8003B">
        <w:rPr>
          <w:rFonts w:asciiTheme="minorHAnsi" w:hAnsiTheme="minorHAnsi"/>
          <w:b/>
          <w:sz w:val="22"/>
          <w:szCs w:val="22"/>
        </w:rPr>
        <w:t xml:space="preserve">Unit Four: Geometry, Statistics and Probability: </w:t>
      </w:r>
      <w:r w:rsidRPr="00C8003B">
        <w:rPr>
          <w:rFonts w:asciiTheme="minorHAnsi" w:hAnsiTheme="minorHAnsi"/>
          <w:sz w:val="22"/>
          <w:szCs w:val="22"/>
        </w:rPr>
        <w:t>January-March</w:t>
      </w:r>
    </w:p>
    <w:p w14:paraId="069BE0B7" w14:textId="77777777" w:rsidR="006C038C" w:rsidRPr="00C8003B" w:rsidRDefault="006C038C" w:rsidP="006C038C">
      <w:pPr>
        <w:rPr>
          <w:rFonts w:asciiTheme="minorHAnsi" w:hAnsiTheme="minorHAnsi"/>
          <w:sz w:val="22"/>
          <w:szCs w:val="22"/>
        </w:rPr>
      </w:pPr>
      <w:r w:rsidRPr="00C8003B">
        <w:rPr>
          <w:rFonts w:asciiTheme="minorHAnsi" w:hAnsiTheme="minorHAnsi"/>
          <w:b/>
          <w:sz w:val="22"/>
          <w:szCs w:val="22"/>
        </w:rPr>
        <w:t xml:space="preserve">Unit Five: </w:t>
      </w:r>
      <w:r w:rsidR="00FE77EE">
        <w:rPr>
          <w:rFonts w:asciiTheme="minorHAnsi" w:hAnsiTheme="minorHAnsi"/>
          <w:b/>
          <w:sz w:val="22"/>
          <w:szCs w:val="22"/>
        </w:rPr>
        <w:t>Linear Functions and Equations</w:t>
      </w:r>
      <w:r w:rsidRPr="00C8003B">
        <w:rPr>
          <w:rFonts w:asciiTheme="minorHAnsi" w:hAnsiTheme="minorHAnsi"/>
          <w:b/>
          <w:sz w:val="22"/>
          <w:szCs w:val="22"/>
        </w:rPr>
        <w:t xml:space="preserve">: </w:t>
      </w:r>
      <w:r w:rsidRPr="00C8003B">
        <w:rPr>
          <w:rFonts w:asciiTheme="minorHAnsi" w:hAnsiTheme="minorHAnsi"/>
          <w:sz w:val="22"/>
          <w:szCs w:val="22"/>
        </w:rPr>
        <w:t>March-May</w:t>
      </w:r>
    </w:p>
    <w:p w14:paraId="25088A00" w14:textId="77777777" w:rsidR="006C038C" w:rsidRPr="00C8003B" w:rsidRDefault="006C038C" w:rsidP="006C038C">
      <w:pPr>
        <w:rPr>
          <w:rFonts w:asciiTheme="minorHAnsi" w:hAnsiTheme="minorHAnsi"/>
          <w:b/>
          <w:sz w:val="22"/>
          <w:szCs w:val="22"/>
          <w:u w:val="single"/>
        </w:rPr>
      </w:pPr>
    </w:p>
    <w:p w14:paraId="53A2DA58" w14:textId="77777777" w:rsidR="006C038C" w:rsidRDefault="006C038C" w:rsidP="006C038C">
      <w:pPr>
        <w:jc w:val="both"/>
        <w:rPr>
          <w:rFonts w:asciiTheme="minorHAnsi" w:hAnsiTheme="minorHAnsi"/>
          <w:b/>
          <w:sz w:val="22"/>
          <w:szCs w:val="22"/>
        </w:rPr>
      </w:pPr>
    </w:p>
    <w:p w14:paraId="299F5296" w14:textId="77777777" w:rsidR="006C038C" w:rsidRPr="00C8003B" w:rsidRDefault="006C038C" w:rsidP="006C038C">
      <w:pPr>
        <w:jc w:val="both"/>
        <w:rPr>
          <w:rFonts w:asciiTheme="minorHAnsi" w:hAnsiTheme="minorHAnsi"/>
          <w:b/>
          <w:sz w:val="22"/>
          <w:szCs w:val="22"/>
        </w:rPr>
      </w:pPr>
      <w:r w:rsidRPr="00C8003B">
        <w:rPr>
          <w:rFonts w:asciiTheme="minorHAnsi" w:hAnsiTheme="minorHAnsi"/>
          <w:b/>
          <w:sz w:val="22"/>
          <w:szCs w:val="22"/>
        </w:rPr>
        <w:t>Attendance</w:t>
      </w:r>
    </w:p>
    <w:p w14:paraId="60301E8E" w14:textId="77777777" w:rsidR="006C038C" w:rsidRPr="00C8003B" w:rsidRDefault="006C038C" w:rsidP="006C038C">
      <w:pPr>
        <w:jc w:val="both"/>
        <w:rPr>
          <w:rFonts w:asciiTheme="minorHAnsi" w:hAnsiTheme="minorHAnsi"/>
          <w:sz w:val="22"/>
          <w:szCs w:val="22"/>
        </w:rPr>
      </w:pPr>
      <w:r w:rsidRPr="00C8003B">
        <w:rPr>
          <w:rFonts w:asciiTheme="minorHAnsi" w:hAnsiTheme="minorHAnsi"/>
          <w:sz w:val="22"/>
          <w:szCs w:val="22"/>
        </w:rPr>
        <w:t>You are expected to arrive on time and prepared for each class session.</w:t>
      </w:r>
    </w:p>
    <w:p w14:paraId="3111142A" w14:textId="77777777" w:rsidR="006C038C" w:rsidRPr="00C8003B" w:rsidRDefault="006C038C" w:rsidP="006C038C">
      <w:pPr>
        <w:jc w:val="both"/>
        <w:rPr>
          <w:rFonts w:asciiTheme="minorHAnsi" w:hAnsiTheme="minorHAnsi"/>
          <w:sz w:val="22"/>
          <w:szCs w:val="22"/>
        </w:rPr>
      </w:pPr>
      <w:r w:rsidRPr="00C8003B">
        <w:rPr>
          <w:rFonts w:asciiTheme="minorHAnsi" w:hAnsiTheme="minorHAnsi"/>
          <w:sz w:val="22"/>
          <w:szCs w:val="22"/>
        </w:rPr>
        <w:t xml:space="preserve">Attendance is vital to your success in this class.  Since our time is so valuable, the policy on absences is necessarily strict: </w:t>
      </w:r>
      <w:r w:rsidRPr="00C8003B">
        <w:rPr>
          <w:rFonts w:asciiTheme="minorHAnsi" w:hAnsiTheme="minorHAnsi"/>
          <w:b/>
          <w:i/>
          <w:sz w:val="22"/>
          <w:szCs w:val="22"/>
        </w:rPr>
        <w:t xml:space="preserve">unexcused absences </w:t>
      </w:r>
      <w:r w:rsidRPr="00C8003B">
        <w:rPr>
          <w:rFonts w:asciiTheme="minorHAnsi" w:hAnsiTheme="minorHAnsi"/>
          <w:sz w:val="22"/>
          <w:szCs w:val="22"/>
        </w:rPr>
        <w:t>will result in a loss of participation points for that day and students will not be permitted to make up work from those days.</w:t>
      </w:r>
    </w:p>
    <w:p w14:paraId="773F5C48" w14:textId="77777777" w:rsidR="006C038C" w:rsidRPr="00C8003B" w:rsidRDefault="006C038C" w:rsidP="006C038C">
      <w:pPr>
        <w:jc w:val="both"/>
        <w:rPr>
          <w:rFonts w:asciiTheme="minorHAnsi" w:hAnsiTheme="minorHAnsi"/>
          <w:sz w:val="22"/>
          <w:szCs w:val="22"/>
        </w:rPr>
      </w:pPr>
    </w:p>
    <w:p w14:paraId="54C42BDE" w14:textId="77777777" w:rsidR="006C038C" w:rsidRPr="00C8003B" w:rsidRDefault="006C038C" w:rsidP="006C038C">
      <w:pPr>
        <w:jc w:val="both"/>
        <w:rPr>
          <w:rFonts w:asciiTheme="minorHAnsi" w:hAnsiTheme="minorHAnsi"/>
          <w:sz w:val="22"/>
          <w:szCs w:val="22"/>
        </w:rPr>
      </w:pPr>
      <w:r w:rsidRPr="00C8003B">
        <w:rPr>
          <w:rFonts w:asciiTheme="minorHAnsi" w:hAnsiTheme="minorHAnsi"/>
          <w:sz w:val="22"/>
          <w:szCs w:val="22"/>
        </w:rPr>
        <w:t xml:space="preserve">An </w:t>
      </w:r>
      <w:r w:rsidRPr="00C8003B">
        <w:rPr>
          <w:rFonts w:asciiTheme="minorHAnsi" w:hAnsiTheme="minorHAnsi"/>
          <w:b/>
          <w:i/>
          <w:sz w:val="22"/>
          <w:szCs w:val="22"/>
        </w:rPr>
        <w:t>excused absence</w:t>
      </w:r>
      <w:r w:rsidRPr="00C8003B">
        <w:rPr>
          <w:rFonts w:asciiTheme="minorHAnsi" w:hAnsiTheme="minorHAnsi"/>
          <w:sz w:val="22"/>
          <w:szCs w:val="22"/>
        </w:rPr>
        <w:t xml:space="preserve"> will not count against you.  An excused absence is an emergency or sickness, properly documented by a note from your parent or guardian.  Students are responsible for all homework, tests, quizzes, and projects assigned on a day when they are absent. YOU must ask your teacher for your missing work, and check the extra handouts folder next to the inbox. Projects, quizzes and tests may be made up during your free time before school, during tutorial, during study hall, or at the teacher’s discretion.  Homework will be made up at home.  You will have the same number of days to make up the </w:t>
      </w:r>
      <w:proofErr w:type="gramStart"/>
      <w:r w:rsidRPr="00C8003B">
        <w:rPr>
          <w:rFonts w:asciiTheme="minorHAnsi" w:hAnsiTheme="minorHAnsi"/>
          <w:sz w:val="22"/>
          <w:szCs w:val="22"/>
        </w:rPr>
        <w:t>homework</w:t>
      </w:r>
      <w:proofErr w:type="gramEnd"/>
      <w:r w:rsidRPr="00C8003B">
        <w:rPr>
          <w:rFonts w:asciiTheme="minorHAnsi" w:hAnsiTheme="minorHAnsi"/>
          <w:sz w:val="22"/>
          <w:szCs w:val="22"/>
        </w:rPr>
        <w:t xml:space="preserve"> as you were absent.</w:t>
      </w:r>
    </w:p>
    <w:p w14:paraId="04D3CB47" w14:textId="77777777" w:rsidR="006C038C" w:rsidRPr="00C8003B" w:rsidRDefault="006C038C" w:rsidP="006C038C">
      <w:pPr>
        <w:jc w:val="both"/>
        <w:rPr>
          <w:rFonts w:asciiTheme="minorHAnsi" w:hAnsiTheme="minorHAnsi"/>
          <w:b/>
          <w:sz w:val="22"/>
          <w:szCs w:val="22"/>
        </w:rPr>
      </w:pPr>
    </w:p>
    <w:p w14:paraId="4C2A1E49" w14:textId="77777777" w:rsidR="006C038C" w:rsidRPr="00C8003B" w:rsidRDefault="006C038C" w:rsidP="006C038C">
      <w:pPr>
        <w:jc w:val="both"/>
        <w:rPr>
          <w:rFonts w:asciiTheme="minorHAnsi" w:hAnsiTheme="minorHAnsi"/>
          <w:b/>
          <w:bCs/>
          <w:sz w:val="22"/>
          <w:szCs w:val="22"/>
        </w:rPr>
      </w:pPr>
      <w:r w:rsidRPr="00C8003B">
        <w:rPr>
          <w:rFonts w:asciiTheme="minorHAnsi" w:hAnsiTheme="minorHAnsi"/>
          <w:b/>
          <w:bCs/>
          <w:sz w:val="22"/>
          <w:szCs w:val="22"/>
        </w:rPr>
        <w:t>High School Recommendations</w:t>
      </w:r>
    </w:p>
    <w:p w14:paraId="06D8B8E7" w14:textId="77777777" w:rsidR="006C038C" w:rsidRPr="00C8003B" w:rsidRDefault="006C038C" w:rsidP="006C038C">
      <w:pPr>
        <w:jc w:val="both"/>
        <w:rPr>
          <w:rFonts w:asciiTheme="minorHAnsi" w:hAnsiTheme="minorHAnsi"/>
          <w:sz w:val="22"/>
          <w:szCs w:val="22"/>
        </w:rPr>
      </w:pPr>
      <w:r w:rsidRPr="00C8003B">
        <w:rPr>
          <w:rFonts w:asciiTheme="minorHAnsi" w:hAnsiTheme="minorHAnsi"/>
          <w:sz w:val="22"/>
          <w:szCs w:val="22"/>
        </w:rPr>
        <w:t xml:space="preserve">If you are considering attending high school elsewhere and need a recommendation from your math teacher, you </w:t>
      </w:r>
      <w:r w:rsidRPr="00C8003B">
        <w:rPr>
          <w:rFonts w:asciiTheme="minorHAnsi" w:hAnsiTheme="minorHAnsi"/>
          <w:b/>
          <w:bCs/>
          <w:sz w:val="22"/>
          <w:szCs w:val="22"/>
        </w:rPr>
        <w:t>must</w:t>
      </w:r>
      <w:r w:rsidRPr="00C8003B">
        <w:rPr>
          <w:rFonts w:asciiTheme="minorHAnsi" w:hAnsiTheme="minorHAnsi"/>
          <w:sz w:val="22"/>
          <w:szCs w:val="22"/>
        </w:rPr>
        <w:t xml:space="preserve"> give me </w:t>
      </w:r>
      <w:r w:rsidRPr="00C8003B">
        <w:rPr>
          <w:rFonts w:asciiTheme="minorHAnsi" w:hAnsiTheme="minorHAnsi"/>
          <w:b/>
          <w:bCs/>
          <w:sz w:val="22"/>
          <w:szCs w:val="22"/>
        </w:rPr>
        <w:t>two weeks</w:t>
      </w:r>
      <w:r w:rsidRPr="00C8003B">
        <w:rPr>
          <w:rFonts w:asciiTheme="minorHAnsi" w:hAnsiTheme="minorHAnsi"/>
          <w:sz w:val="22"/>
          <w:szCs w:val="22"/>
        </w:rPr>
        <w:t xml:space="preserve"> notice, and provide a</w:t>
      </w:r>
      <w:r w:rsidRPr="00C8003B">
        <w:rPr>
          <w:rFonts w:asciiTheme="minorHAnsi" w:hAnsiTheme="minorHAnsi"/>
          <w:b/>
          <w:bCs/>
          <w:sz w:val="22"/>
          <w:szCs w:val="22"/>
        </w:rPr>
        <w:t xml:space="preserve"> self-addressed, self-stamped envelope</w:t>
      </w:r>
      <w:r w:rsidRPr="00C8003B">
        <w:rPr>
          <w:rFonts w:asciiTheme="minorHAnsi" w:hAnsiTheme="minorHAnsi"/>
          <w:sz w:val="22"/>
          <w:szCs w:val="22"/>
        </w:rPr>
        <w:t xml:space="preserve"> for the school. Be sure that you fill out all parts of the recommendation that need to be completed by a student or guardian first. I will mail all recommendations directly to the school; for confidentiality purposes, I cannot return forms to you. </w:t>
      </w:r>
    </w:p>
    <w:p w14:paraId="433A3C5A" w14:textId="77777777" w:rsidR="006C038C" w:rsidRPr="00C8003B" w:rsidRDefault="006C038C" w:rsidP="006C038C">
      <w:pPr>
        <w:jc w:val="both"/>
        <w:rPr>
          <w:rFonts w:asciiTheme="minorHAnsi" w:hAnsiTheme="minorHAnsi"/>
          <w:sz w:val="22"/>
          <w:szCs w:val="22"/>
        </w:rPr>
      </w:pPr>
      <w:r w:rsidRPr="00C8003B">
        <w:rPr>
          <w:rFonts w:asciiTheme="minorHAnsi" w:hAnsiTheme="minorHAnsi"/>
          <w:sz w:val="22"/>
          <w:szCs w:val="22"/>
        </w:rPr>
        <w:t>Also, please keep courtesy in mind. I prefer that you, the student, ask me in person to complete a recommendation. I will not complete recommendations that I find on my desk or in my mailbox, unless you have already asked me to complete one.</w:t>
      </w:r>
    </w:p>
    <w:p w14:paraId="2C2A18A5" w14:textId="77777777" w:rsidR="006C038C" w:rsidRPr="00C8003B" w:rsidRDefault="006C038C" w:rsidP="006C038C">
      <w:pPr>
        <w:rPr>
          <w:rFonts w:asciiTheme="minorHAnsi" w:hAnsiTheme="minorHAnsi"/>
          <w:sz w:val="22"/>
          <w:szCs w:val="22"/>
        </w:rPr>
      </w:pPr>
    </w:p>
    <w:p w14:paraId="66004483" w14:textId="77777777" w:rsidR="006C038C" w:rsidRPr="00C8003B" w:rsidRDefault="006C038C" w:rsidP="006C038C">
      <w:pPr>
        <w:rPr>
          <w:rFonts w:asciiTheme="minorHAnsi" w:hAnsiTheme="minorHAnsi"/>
          <w:sz w:val="22"/>
          <w:szCs w:val="22"/>
        </w:rPr>
      </w:pPr>
    </w:p>
    <w:p w14:paraId="335135E0" w14:textId="77777777" w:rsidR="006C038C" w:rsidRPr="00C8003B" w:rsidRDefault="006C038C" w:rsidP="006C038C">
      <w:pPr>
        <w:rPr>
          <w:rFonts w:asciiTheme="minorHAnsi" w:hAnsiTheme="minorHAnsi"/>
          <w:sz w:val="22"/>
          <w:szCs w:val="22"/>
        </w:rPr>
      </w:pPr>
    </w:p>
    <w:p w14:paraId="4D8C9583" w14:textId="77777777" w:rsidR="006C038C" w:rsidRPr="00C8003B" w:rsidRDefault="006C038C" w:rsidP="006C038C">
      <w:pPr>
        <w:rPr>
          <w:rFonts w:asciiTheme="minorHAnsi" w:hAnsiTheme="minorHAnsi"/>
          <w:sz w:val="22"/>
          <w:szCs w:val="22"/>
        </w:rPr>
      </w:pPr>
      <w:r w:rsidRPr="00C8003B">
        <w:rPr>
          <w:rFonts w:asciiTheme="minorHAnsi" w:hAnsiTheme="minorHAnsi"/>
          <w:sz w:val="22"/>
          <w:szCs w:val="22"/>
        </w:rPr>
        <w:t>I look forward to a wonderful school year with you!</w:t>
      </w:r>
    </w:p>
    <w:p w14:paraId="255092D7" w14:textId="77777777" w:rsidR="006C038C" w:rsidRPr="00C8003B" w:rsidRDefault="006C038C" w:rsidP="006C038C">
      <w:pPr>
        <w:rPr>
          <w:rFonts w:asciiTheme="minorHAnsi" w:hAnsiTheme="minorHAnsi"/>
          <w:sz w:val="22"/>
          <w:szCs w:val="22"/>
        </w:rPr>
      </w:pPr>
    </w:p>
    <w:p w14:paraId="1F1E0A30" w14:textId="77777777" w:rsidR="006C038C" w:rsidRPr="00C8003B" w:rsidRDefault="006C038C" w:rsidP="006C038C">
      <w:pPr>
        <w:rPr>
          <w:rFonts w:asciiTheme="minorHAnsi" w:hAnsiTheme="minorHAnsi"/>
          <w:sz w:val="22"/>
          <w:szCs w:val="22"/>
        </w:rPr>
      </w:pPr>
    </w:p>
    <w:p w14:paraId="5E79A33C" w14:textId="77777777" w:rsidR="006C038C" w:rsidRPr="00C8003B" w:rsidRDefault="006C038C" w:rsidP="006C038C">
      <w:pPr>
        <w:rPr>
          <w:rFonts w:asciiTheme="minorHAnsi" w:hAnsiTheme="minorHAnsi"/>
          <w:sz w:val="22"/>
          <w:szCs w:val="22"/>
        </w:rPr>
      </w:pPr>
    </w:p>
    <w:p w14:paraId="7B781FCB" w14:textId="77777777" w:rsidR="006C038C" w:rsidRPr="00C8003B" w:rsidRDefault="006C038C" w:rsidP="006C038C">
      <w:pPr>
        <w:rPr>
          <w:rFonts w:asciiTheme="minorHAnsi" w:hAnsiTheme="minorHAnsi"/>
          <w:sz w:val="22"/>
          <w:szCs w:val="22"/>
        </w:rPr>
      </w:pPr>
    </w:p>
    <w:p w14:paraId="4A689745" w14:textId="77777777" w:rsidR="006C038C" w:rsidRPr="00C8003B" w:rsidRDefault="006C038C" w:rsidP="006C038C">
      <w:pPr>
        <w:rPr>
          <w:rFonts w:asciiTheme="minorHAnsi" w:hAnsiTheme="minorHAnsi"/>
          <w:sz w:val="22"/>
          <w:szCs w:val="22"/>
        </w:rPr>
      </w:pPr>
    </w:p>
    <w:p w14:paraId="29801AE5" w14:textId="77777777" w:rsidR="006C038C" w:rsidRPr="00C8003B" w:rsidRDefault="006C038C" w:rsidP="006C038C">
      <w:pPr>
        <w:rPr>
          <w:rFonts w:asciiTheme="minorHAnsi" w:hAnsiTheme="minorHAnsi"/>
          <w:sz w:val="22"/>
          <w:szCs w:val="22"/>
        </w:rPr>
      </w:pPr>
      <w:r w:rsidRPr="00C8003B">
        <w:rPr>
          <w:rFonts w:asciiTheme="minorHAnsi" w:hAnsiTheme="minorHAnsi"/>
          <w:sz w:val="22"/>
          <w:szCs w:val="22"/>
        </w:rPr>
        <w:t>Ms. Chall</w:t>
      </w:r>
    </w:p>
    <w:p w14:paraId="32947B17" w14:textId="77777777" w:rsidR="006C038C" w:rsidRPr="00C8003B" w:rsidRDefault="006C038C" w:rsidP="006C038C">
      <w:pPr>
        <w:rPr>
          <w:rFonts w:asciiTheme="minorHAnsi" w:hAnsiTheme="minorHAnsi"/>
          <w:sz w:val="22"/>
          <w:szCs w:val="22"/>
        </w:rPr>
      </w:pPr>
      <w:r w:rsidRPr="00C8003B">
        <w:br w:type="page"/>
      </w:r>
    </w:p>
    <w:sectPr w:rsidR="00AD0AAA">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00"/>
    <w:family w:val="auto"/>
    <w:pitch w:val="default"/>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nsid w:val="0FEF67EF"/>
    <w:multiLevelType w:val="hybridMultilevel"/>
    <w:tmpl w:val="27067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38C"/>
    <w:rsid w:val="006C038C"/>
    <w:rsid w:val="00A25925"/>
    <w:rsid w:val="00AD0AAA"/>
    <w:rsid w:val="00FE7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50A0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38C"/>
    <w:pPr>
      <w:suppressAutoHyphens/>
    </w:pPr>
    <w:rPr>
      <w:rFonts w:ascii="Times New Roman" w:eastAsia="Times New Roman" w:hAnsi="Times New Roman" w:cs="Times New Roman"/>
      <w:sz w:val="20"/>
      <w:szCs w:val="20"/>
      <w:lang w:eastAsia="ar-SA"/>
    </w:rPr>
  </w:style>
  <w:style w:type="paragraph" w:styleId="Heading3">
    <w:name w:val="heading 3"/>
    <w:basedOn w:val="Normal"/>
    <w:next w:val="Normal"/>
    <w:link w:val="Heading3Char"/>
    <w:qFormat/>
    <w:rsid w:val="006C038C"/>
    <w:pPr>
      <w:keepNext/>
      <w:numPr>
        <w:ilvl w:val="2"/>
        <w:numId w:val="1"/>
      </w:numPr>
      <w:jc w:val="both"/>
      <w:outlineLvl w:val="2"/>
    </w:pPr>
    <w:rPr>
      <w:rFonts w:ascii="Tahoma" w:hAnsi="Tahoma"/>
      <w:sz w:val="24"/>
      <w:u w:val="single"/>
    </w:rPr>
  </w:style>
  <w:style w:type="paragraph" w:styleId="Heading5">
    <w:name w:val="heading 5"/>
    <w:basedOn w:val="Normal"/>
    <w:next w:val="Normal"/>
    <w:link w:val="Heading5Char"/>
    <w:qFormat/>
    <w:rsid w:val="006C038C"/>
    <w:pPr>
      <w:keepNext/>
      <w:numPr>
        <w:ilvl w:val="4"/>
        <w:numId w:val="1"/>
      </w:numPr>
      <w:jc w:val="both"/>
      <w:outlineLvl w:val="4"/>
    </w:pPr>
    <w:rPr>
      <w:rFonts w:ascii="Tahoma" w:hAnsi="Tahoma"/>
      <w:b/>
      <w:sz w:val="28"/>
      <w:u w:val="single"/>
    </w:rPr>
  </w:style>
  <w:style w:type="paragraph" w:styleId="Heading7">
    <w:name w:val="heading 7"/>
    <w:basedOn w:val="Normal"/>
    <w:next w:val="Normal"/>
    <w:link w:val="Heading7Char"/>
    <w:qFormat/>
    <w:rsid w:val="006C038C"/>
    <w:pPr>
      <w:keepNext/>
      <w:numPr>
        <w:ilvl w:val="6"/>
        <w:numId w:val="1"/>
      </w:numPr>
      <w:outlineLvl w:val="6"/>
    </w:pPr>
    <w:rPr>
      <w:rFonts w:ascii="Book Antiqua" w:hAnsi="Book Antiqua"/>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C038C"/>
    <w:rPr>
      <w:rFonts w:ascii="Tahoma" w:eastAsia="Times New Roman" w:hAnsi="Tahoma" w:cs="Times New Roman"/>
      <w:szCs w:val="20"/>
      <w:u w:val="single"/>
      <w:lang w:eastAsia="ar-SA"/>
    </w:rPr>
  </w:style>
  <w:style w:type="character" w:customStyle="1" w:styleId="Heading5Char">
    <w:name w:val="Heading 5 Char"/>
    <w:basedOn w:val="DefaultParagraphFont"/>
    <w:link w:val="Heading5"/>
    <w:rsid w:val="006C038C"/>
    <w:rPr>
      <w:rFonts w:ascii="Tahoma" w:eastAsia="Times New Roman" w:hAnsi="Tahoma" w:cs="Times New Roman"/>
      <w:b/>
      <w:sz w:val="28"/>
      <w:szCs w:val="20"/>
      <w:u w:val="single"/>
      <w:lang w:eastAsia="ar-SA"/>
    </w:rPr>
  </w:style>
  <w:style w:type="character" w:customStyle="1" w:styleId="Heading7Char">
    <w:name w:val="Heading 7 Char"/>
    <w:basedOn w:val="DefaultParagraphFont"/>
    <w:link w:val="Heading7"/>
    <w:rsid w:val="006C038C"/>
    <w:rPr>
      <w:rFonts w:ascii="Book Antiqua" w:eastAsia="Times New Roman" w:hAnsi="Book Antiqua" w:cs="Times New Roman"/>
      <w:b/>
      <w:szCs w:val="20"/>
      <w:lang w:eastAsia="ar-SA"/>
    </w:rPr>
  </w:style>
  <w:style w:type="paragraph" w:styleId="BodyText">
    <w:name w:val="Body Text"/>
    <w:basedOn w:val="Normal"/>
    <w:link w:val="BodyTextChar"/>
    <w:rsid w:val="006C038C"/>
    <w:pPr>
      <w:jc w:val="both"/>
    </w:pPr>
    <w:rPr>
      <w:rFonts w:ascii="Tahoma" w:hAnsi="Tahoma"/>
      <w:sz w:val="24"/>
    </w:rPr>
  </w:style>
  <w:style w:type="character" w:customStyle="1" w:styleId="BodyTextChar">
    <w:name w:val="Body Text Char"/>
    <w:basedOn w:val="DefaultParagraphFont"/>
    <w:link w:val="BodyText"/>
    <w:rsid w:val="006C038C"/>
    <w:rPr>
      <w:rFonts w:ascii="Tahoma" w:eastAsia="Times New Roman" w:hAnsi="Tahoma" w:cs="Times New Roman"/>
      <w:szCs w:val="2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38C"/>
    <w:pPr>
      <w:suppressAutoHyphens/>
    </w:pPr>
    <w:rPr>
      <w:rFonts w:ascii="Times New Roman" w:eastAsia="Times New Roman" w:hAnsi="Times New Roman" w:cs="Times New Roman"/>
      <w:sz w:val="20"/>
      <w:szCs w:val="20"/>
      <w:lang w:eastAsia="ar-SA"/>
    </w:rPr>
  </w:style>
  <w:style w:type="paragraph" w:styleId="Heading3">
    <w:name w:val="heading 3"/>
    <w:basedOn w:val="Normal"/>
    <w:next w:val="Normal"/>
    <w:link w:val="Heading3Char"/>
    <w:qFormat/>
    <w:rsid w:val="006C038C"/>
    <w:pPr>
      <w:keepNext/>
      <w:numPr>
        <w:ilvl w:val="2"/>
        <w:numId w:val="1"/>
      </w:numPr>
      <w:jc w:val="both"/>
      <w:outlineLvl w:val="2"/>
    </w:pPr>
    <w:rPr>
      <w:rFonts w:ascii="Tahoma" w:hAnsi="Tahoma"/>
      <w:sz w:val="24"/>
      <w:u w:val="single"/>
    </w:rPr>
  </w:style>
  <w:style w:type="paragraph" w:styleId="Heading5">
    <w:name w:val="heading 5"/>
    <w:basedOn w:val="Normal"/>
    <w:next w:val="Normal"/>
    <w:link w:val="Heading5Char"/>
    <w:qFormat/>
    <w:rsid w:val="006C038C"/>
    <w:pPr>
      <w:keepNext/>
      <w:numPr>
        <w:ilvl w:val="4"/>
        <w:numId w:val="1"/>
      </w:numPr>
      <w:jc w:val="both"/>
      <w:outlineLvl w:val="4"/>
    </w:pPr>
    <w:rPr>
      <w:rFonts w:ascii="Tahoma" w:hAnsi="Tahoma"/>
      <w:b/>
      <w:sz w:val="28"/>
      <w:u w:val="single"/>
    </w:rPr>
  </w:style>
  <w:style w:type="paragraph" w:styleId="Heading7">
    <w:name w:val="heading 7"/>
    <w:basedOn w:val="Normal"/>
    <w:next w:val="Normal"/>
    <w:link w:val="Heading7Char"/>
    <w:qFormat/>
    <w:rsid w:val="006C038C"/>
    <w:pPr>
      <w:keepNext/>
      <w:numPr>
        <w:ilvl w:val="6"/>
        <w:numId w:val="1"/>
      </w:numPr>
      <w:outlineLvl w:val="6"/>
    </w:pPr>
    <w:rPr>
      <w:rFonts w:ascii="Book Antiqua" w:hAnsi="Book Antiqua"/>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C038C"/>
    <w:rPr>
      <w:rFonts w:ascii="Tahoma" w:eastAsia="Times New Roman" w:hAnsi="Tahoma" w:cs="Times New Roman"/>
      <w:szCs w:val="20"/>
      <w:u w:val="single"/>
      <w:lang w:eastAsia="ar-SA"/>
    </w:rPr>
  </w:style>
  <w:style w:type="character" w:customStyle="1" w:styleId="Heading5Char">
    <w:name w:val="Heading 5 Char"/>
    <w:basedOn w:val="DefaultParagraphFont"/>
    <w:link w:val="Heading5"/>
    <w:rsid w:val="006C038C"/>
    <w:rPr>
      <w:rFonts w:ascii="Tahoma" w:eastAsia="Times New Roman" w:hAnsi="Tahoma" w:cs="Times New Roman"/>
      <w:b/>
      <w:sz w:val="28"/>
      <w:szCs w:val="20"/>
      <w:u w:val="single"/>
      <w:lang w:eastAsia="ar-SA"/>
    </w:rPr>
  </w:style>
  <w:style w:type="character" w:customStyle="1" w:styleId="Heading7Char">
    <w:name w:val="Heading 7 Char"/>
    <w:basedOn w:val="DefaultParagraphFont"/>
    <w:link w:val="Heading7"/>
    <w:rsid w:val="006C038C"/>
    <w:rPr>
      <w:rFonts w:ascii="Book Antiqua" w:eastAsia="Times New Roman" w:hAnsi="Book Antiqua" w:cs="Times New Roman"/>
      <w:b/>
      <w:szCs w:val="20"/>
      <w:lang w:eastAsia="ar-SA"/>
    </w:rPr>
  </w:style>
  <w:style w:type="paragraph" w:styleId="BodyText">
    <w:name w:val="Body Text"/>
    <w:basedOn w:val="Normal"/>
    <w:link w:val="BodyTextChar"/>
    <w:rsid w:val="006C038C"/>
    <w:pPr>
      <w:jc w:val="both"/>
    </w:pPr>
    <w:rPr>
      <w:rFonts w:ascii="Tahoma" w:hAnsi="Tahoma"/>
      <w:sz w:val="24"/>
    </w:rPr>
  </w:style>
  <w:style w:type="character" w:customStyle="1" w:styleId="BodyTextChar">
    <w:name w:val="Body Text Char"/>
    <w:basedOn w:val="DefaultParagraphFont"/>
    <w:link w:val="BodyText"/>
    <w:rsid w:val="006C038C"/>
    <w:rPr>
      <w:rFonts w:ascii="Tahoma" w:eastAsia="Times New Roman" w:hAnsi="Tahoma"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568405">
      <w:bodyDiv w:val="1"/>
      <w:marLeft w:val="0"/>
      <w:marRight w:val="0"/>
      <w:marTop w:val="0"/>
      <w:marBottom w:val="0"/>
      <w:divBdr>
        <w:top w:val="none" w:sz="0" w:space="0" w:color="auto"/>
        <w:left w:val="none" w:sz="0" w:space="0" w:color="auto"/>
        <w:bottom w:val="none" w:sz="0" w:space="0" w:color="auto"/>
        <w:right w:val="none" w:sz="0" w:space="0" w:color="auto"/>
      </w:divBdr>
    </w:div>
    <w:div w:id="21139317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1468</Words>
  <Characters>8372</Characters>
  <Application>Microsoft Macintosh Word</Application>
  <DocSecurity>0</DocSecurity>
  <Lines>69</Lines>
  <Paragraphs>19</Paragraphs>
  <ScaleCrop>false</ScaleCrop>
  <Company>WLPCS</Company>
  <LinksUpToDate>false</LinksUpToDate>
  <CharactersWithSpaces>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Joelle Chall</dc:creator>
  <cp:keywords/>
  <dc:description/>
  <cp:lastModifiedBy>Joelle Chall</cp:lastModifiedBy>
  <cp:revision>3</cp:revision>
  <dcterms:created xsi:type="dcterms:W3CDTF">2014-08-26T11:03:00Z</dcterms:created>
  <dcterms:modified xsi:type="dcterms:W3CDTF">2014-08-26T11:10:00Z</dcterms:modified>
</cp:coreProperties>
</file>